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F87" w:rsidRDefault="00B71B8F" w:rsidP="008C3F87">
      <w:pPr>
        <w:spacing w:before="0" w:line="276" w:lineRule="auto"/>
        <w:ind w:right="2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Powiat Parczewski - </w:t>
      </w:r>
      <w:r w:rsidR="008C3F87">
        <w:rPr>
          <w:rFonts w:ascii="Times New Roman" w:hAnsi="Times New Roman"/>
          <w:b/>
          <w:sz w:val="22"/>
        </w:rPr>
        <w:t>Zespół Szkół Ponadgimnazjalnych</w:t>
      </w:r>
    </w:p>
    <w:p w:rsidR="008C3F87" w:rsidRDefault="008C3F87" w:rsidP="008C3F87">
      <w:pPr>
        <w:spacing w:before="0" w:line="276" w:lineRule="auto"/>
        <w:ind w:right="2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im. S. Staszica w Parczewie</w:t>
      </w:r>
    </w:p>
    <w:p w:rsidR="008C3F87" w:rsidRPr="00403956" w:rsidRDefault="008C3F87" w:rsidP="008C3F87">
      <w:pPr>
        <w:spacing w:before="0" w:line="276" w:lineRule="auto"/>
        <w:ind w:right="2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ul. Wojska Polskiego 1</w:t>
      </w:r>
    </w:p>
    <w:p w:rsidR="008C3F87" w:rsidRPr="00403956" w:rsidRDefault="008C3F87" w:rsidP="008C3F87">
      <w:pPr>
        <w:spacing w:before="0" w:line="276" w:lineRule="auto"/>
        <w:ind w:right="2"/>
        <w:jc w:val="both"/>
        <w:rPr>
          <w:rFonts w:ascii="Times New Roman" w:hAnsi="Times New Roman"/>
          <w:b/>
          <w:sz w:val="22"/>
        </w:rPr>
      </w:pPr>
      <w:r w:rsidRPr="00403956">
        <w:rPr>
          <w:rFonts w:ascii="Times New Roman" w:hAnsi="Times New Roman"/>
          <w:b/>
          <w:sz w:val="22"/>
        </w:rPr>
        <w:t>21-200 Parczew</w:t>
      </w:r>
    </w:p>
    <w:p w:rsidR="008C3F87" w:rsidRPr="00403956" w:rsidRDefault="008C3F87" w:rsidP="008C3F87">
      <w:pPr>
        <w:spacing w:before="0"/>
        <w:ind w:right="2"/>
        <w:jc w:val="both"/>
        <w:rPr>
          <w:rFonts w:ascii="Times New Roman" w:hAnsi="Times New Roman"/>
          <w:b/>
        </w:rPr>
      </w:pPr>
    </w:p>
    <w:p w:rsidR="008C3F87" w:rsidRPr="00403956" w:rsidRDefault="008C3F87" w:rsidP="008C3F87">
      <w:pPr>
        <w:spacing w:before="0"/>
        <w:ind w:right="2"/>
        <w:jc w:val="center"/>
        <w:rPr>
          <w:rFonts w:ascii="Times New Roman" w:hAnsi="Times New Roman"/>
          <w:b/>
          <w:i/>
        </w:rPr>
      </w:pPr>
    </w:p>
    <w:p w:rsidR="008C3F87" w:rsidRPr="00403956" w:rsidRDefault="008C3F87" w:rsidP="008C3F87">
      <w:pPr>
        <w:spacing w:before="0"/>
        <w:ind w:right="2"/>
        <w:rPr>
          <w:rFonts w:ascii="Times New Roman" w:hAnsi="Times New Roman"/>
          <w:b/>
          <w:i/>
        </w:rPr>
      </w:pPr>
    </w:p>
    <w:p w:rsidR="008C3F87" w:rsidRPr="00403956" w:rsidRDefault="008C3F87" w:rsidP="008C3F87">
      <w:pPr>
        <w:spacing w:before="0"/>
        <w:ind w:right="2"/>
        <w:rPr>
          <w:rFonts w:ascii="Times New Roman" w:hAnsi="Times New Roman"/>
          <w:b/>
          <w:i/>
        </w:rPr>
      </w:pPr>
    </w:p>
    <w:p w:rsidR="008C3F87" w:rsidRPr="00403956" w:rsidRDefault="008C3F87" w:rsidP="008C3F87">
      <w:pPr>
        <w:spacing w:before="0"/>
        <w:ind w:right="2"/>
        <w:rPr>
          <w:rFonts w:ascii="Times New Roman" w:hAnsi="Times New Roman"/>
          <w:b/>
          <w:i/>
        </w:rPr>
      </w:pPr>
    </w:p>
    <w:p w:rsidR="008C3F87" w:rsidRPr="00403956" w:rsidRDefault="008C3F87" w:rsidP="008C3F87">
      <w:pPr>
        <w:spacing w:before="0"/>
        <w:ind w:right="2"/>
        <w:rPr>
          <w:rFonts w:ascii="Times New Roman" w:hAnsi="Times New Roman"/>
          <w:b/>
          <w:i/>
        </w:rPr>
      </w:pPr>
    </w:p>
    <w:p w:rsidR="008C3F87" w:rsidRPr="00403956" w:rsidRDefault="008C3F87" w:rsidP="008C3F87">
      <w:pPr>
        <w:spacing w:before="0"/>
        <w:ind w:right="2"/>
        <w:rPr>
          <w:rFonts w:ascii="Times New Roman" w:hAnsi="Times New Roman"/>
          <w:b/>
          <w:i/>
        </w:rPr>
      </w:pPr>
    </w:p>
    <w:p w:rsidR="008C3F87" w:rsidRPr="00403956" w:rsidRDefault="008C3F87" w:rsidP="008C3F87">
      <w:pPr>
        <w:spacing w:before="0"/>
        <w:ind w:right="2"/>
        <w:rPr>
          <w:rFonts w:ascii="Times New Roman" w:hAnsi="Times New Roman"/>
          <w:b/>
          <w:i/>
        </w:rPr>
      </w:pPr>
    </w:p>
    <w:p w:rsidR="008C3F87" w:rsidRPr="00403956" w:rsidRDefault="008C3F87" w:rsidP="008C3F87">
      <w:pPr>
        <w:spacing w:before="0"/>
        <w:ind w:right="2"/>
        <w:rPr>
          <w:rFonts w:ascii="Times New Roman" w:hAnsi="Times New Roman"/>
          <w:b/>
          <w:i/>
        </w:rPr>
      </w:pPr>
    </w:p>
    <w:p w:rsidR="008C3F87" w:rsidRPr="00C10CE2" w:rsidRDefault="008C3F87" w:rsidP="008C3F87">
      <w:pPr>
        <w:spacing w:before="0"/>
        <w:ind w:right="2"/>
        <w:jc w:val="center"/>
        <w:rPr>
          <w:rFonts w:ascii="Times New Roman" w:hAnsi="Times New Roman"/>
          <w:b/>
          <w:i/>
          <w:sz w:val="28"/>
        </w:rPr>
      </w:pPr>
      <w:r w:rsidRPr="00C10CE2">
        <w:rPr>
          <w:rFonts w:ascii="Times New Roman" w:hAnsi="Times New Roman"/>
          <w:b/>
          <w:i/>
          <w:sz w:val="28"/>
        </w:rPr>
        <w:t>ZMIANA</w:t>
      </w:r>
    </w:p>
    <w:p w:rsidR="008C3F87" w:rsidRPr="00403956" w:rsidRDefault="008C3F87" w:rsidP="008C3F87">
      <w:pPr>
        <w:spacing w:before="0"/>
        <w:ind w:right="2"/>
        <w:jc w:val="center"/>
        <w:rPr>
          <w:rFonts w:ascii="Times New Roman" w:hAnsi="Times New Roman"/>
          <w:b/>
          <w:i/>
          <w:sz w:val="28"/>
          <w:szCs w:val="28"/>
        </w:rPr>
      </w:pPr>
      <w:r w:rsidRPr="00403956">
        <w:rPr>
          <w:rFonts w:ascii="Times New Roman" w:hAnsi="Times New Roman"/>
          <w:b/>
          <w:i/>
          <w:sz w:val="28"/>
          <w:szCs w:val="28"/>
        </w:rPr>
        <w:t xml:space="preserve">S P E C Y F I K A C J </w:t>
      </w:r>
      <w:r>
        <w:rPr>
          <w:rFonts w:ascii="Times New Roman" w:hAnsi="Times New Roman"/>
          <w:b/>
          <w:i/>
          <w:sz w:val="28"/>
          <w:szCs w:val="28"/>
        </w:rPr>
        <w:t>i</w:t>
      </w:r>
    </w:p>
    <w:p w:rsidR="008C3F87" w:rsidRPr="00403956" w:rsidRDefault="008C3F87" w:rsidP="008C3F87">
      <w:pPr>
        <w:spacing w:before="0"/>
        <w:ind w:right="2"/>
        <w:jc w:val="center"/>
        <w:rPr>
          <w:rFonts w:ascii="Times New Roman" w:hAnsi="Times New Roman"/>
          <w:b/>
          <w:sz w:val="28"/>
          <w:szCs w:val="28"/>
        </w:rPr>
      </w:pPr>
      <w:r w:rsidRPr="00403956">
        <w:rPr>
          <w:rFonts w:ascii="Times New Roman" w:hAnsi="Times New Roman"/>
          <w:b/>
          <w:i/>
          <w:sz w:val="28"/>
          <w:szCs w:val="28"/>
        </w:rPr>
        <w:t>ISTOTNYCH WARUNKÓW ZAMÓWIENIA</w:t>
      </w:r>
    </w:p>
    <w:p w:rsidR="008C3F87" w:rsidRPr="00403956" w:rsidRDefault="008C3F87" w:rsidP="008C3F87">
      <w:pPr>
        <w:spacing w:before="0"/>
        <w:ind w:right="2"/>
        <w:jc w:val="center"/>
        <w:rPr>
          <w:rFonts w:ascii="Times New Roman" w:hAnsi="Times New Roman"/>
          <w:b/>
          <w:sz w:val="28"/>
          <w:szCs w:val="28"/>
        </w:rPr>
      </w:pPr>
    </w:p>
    <w:p w:rsidR="008C3F87" w:rsidRPr="00403956" w:rsidRDefault="008C3F87" w:rsidP="008C3F87">
      <w:pPr>
        <w:shd w:val="clear" w:color="auto" w:fill="FFFFFF"/>
        <w:spacing w:before="0"/>
        <w:ind w:right="2"/>
        <w:jc w:val="center"/>
        <w:rPr>
          <w:rFonts w:ascii="Times New Roman" w:hAnsi="Times New Roman"/>
          <w:b/>
          <w:sz w:val="28"/>
          <w:szCs w:val="28"/>
        </w:rPr>
      </w:pPr>
      <w:bookmarkStart w:id="0" w:name="OLE_LINK1"/>
      <w:r w:rsidRPr="00403956">
        <w:rPr>
          <w:rFonts w:ascii="Times New Roman" w:hAnsi="Times New Roman"/>
          <w:b/>
          <w:sz w:val="28"/>
          <w:szCs w:val="28"/>
        </w:rPr>
        <w:t>na zadanie</w:t>
      </w:r>
    </w:p>
    <w:p w:rsidR="008C3F87" w:rsidRPr="00403956" w:rsidRDefault="008C3F87" w:rsidP="008C3F87">
      <w:pPr>
        <w:shd w:val="clear" w:color="auto" w:fill="FFFFFF"/>
        <w:spacing w:before="0"/>
        <w:ind w:right="2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03956">
        <w:rPr>
          <w:rFonts w:ascii="Times New Roman" w:hAnsi="Times New Roman"/>
          <w:b/>
          <w:sz w:val="28"/>
          <w:szCs w:val="28"/>
        </w:rPr>
        <w:br/>
      </w:r>
      <w:bookmarkEnd w:id="0"/>
      <w:r>
        <w:rPr>
          <w:rFonts w:ascii="Times New Roman" w:hAnsi="Times New Roman"/>
          <w:b/>
          <w:sz w:val="28"/>
          <w:szCs w:val="28"/>
        </w:rPr>
        <w:t>Rozbudowa budynku Zespołu Szkół Ponadgimnazjalnych im. S. Staszica w Parczewie o windę osobową wraz z zagospodarowaniem terenu, wykonaniem pochylni zewnętrznej i wewnętrznych oraz remontem sanitariatów na parterze szkoły.</w:t>
      </w:r>
    </w:p>
    <w:p w:rsidR="008C3F87" w:rsidRPr="00403956" w:rsidRDefault="008C3F87" w:rsidP="008C3F87">
      <w:pPr>
        <w:spacing w:before="0"/>
        <w:ind w:right="2"/>
        <w:jc w:val="center"/>
        <w:rPr>
          <w:rFonts w:ascii="Times New Roman" w:hAnsi="Times New Roman"/>
        </w:rPr>
      </w:pPr>
    </w:p>
    <w:p w:rsidR="008C3F87" w:rsidRPr="00403956" w:rsidRDefault="008C3F87" w:rsidP="008C3F87">
      <w:pPr>
        <w:spacing w:before="0"/>
        <w:ind w:right="2"/>
        <w:jc w:val="center"/>
        <w:rPr>
          <w:rFonts w:ascii="Times New Roman" w:hAnsi="Times New Roman"/>
        </w:rPr>
      </w:pPr>
    </w:p>
    <w:p w:rsidR="008C3F87" w:rsidRPr="00403956" w:rsidRDefault="008C3F87" w:rsidP="008C3F87">
      <w:pPr>
        <w:shd w:val="clear" w:color="auto" w:fill="FFFFFF"/>
        <w:spacing w:before="0"/>
        <w:ind w:left="6192" w:right="2"/>
        <w:jc w:val="center"/>
        <w:rPr>
          <w:rFonts w:ascii="Times New Roman" w:hAnsi="Times New Roman"/>
          <w:i/>
          <w:iCs/>
          <w:color w:val="000000"/>
        </w:rPr>
      </w:pPr>
    </w:p>
    <w:p w:rsidR="008C3F87" w:rsidRPr="00403956" w:rsidRDefault="008C3F87" w:rsidP="008C3F87">
      <w:pPr>
        <w:shd w:val="clear" w:color="auto" w:fill="FFFFFF"/>
        <w:spacing w:before="0"/>
        <w:ind w:left="6192" w:right="2"/>
        <w:jc w:val="center"/>
        <w:rPr>
          <w:rFonts w:ascii="Times New Roman" w:hAnsi="Times New Roman"/>
          <w:i/>
          <w:iCs/>
          <w:color w:val="000000"/>
        </w:rPr>
      </w:pPr>
    </w:p>
    <w:p w:rsidR="008C3F87" w:rsidRPr="00403956" w:rsidRDefault="008C3F87" w:rsidP="008C3F87">
      <w:pPr>
        <w:shd w:val="clear" w:color="auto" w:fill="FFFFFF"/>
        <w:spacing w:before="0"/>
        <w:ind w:left="6192" w:right="2"/>
        <w:jc w:val="center"/>
        <w:rPr>
          <w:rFonts w:ascii="Times New Roman" w:hAnsi="Times New Roman"/>
          <w:i/>
          <w:iCs/>
          <w:color w:val="000000"/>
        </w:rPr>
      </w:pPr>
    </w:p>
    <w:p w:rsidR="008C3F87" w:rsidRPr="00403956" w:rsidRDefault="008C3F87" w:rsidP="008C3F87">
      <w:pPr>
        <w:shd w:val="clear" w:color="auto" w:fill="FFFFFF"/>
        <w:spacing w:before="0"/>
        <w:ind w:left="6192" w:right="2"/>
        <w:jc w:val="center"/>
        <w:rPr>
          <w:rFonts w:ascii="Times New Roman" w:hAnsi="Times New Roman"/>
          <w:i/>
          <w:iCs/>
          <w:color w:val="000000"/>
        </w:rPr>
      </w:pPr>
    </w:p>
    <w:p w:rsidR="008C3F87" w:rsidRPr="00403956" w:rsidRDefault="008C3F87" w:rsidP="008C3F87">
      <w:pPr>
        <w:shd w:val="clear" w:color="auto" w:fill="FFFFFF"/>
        <w:spacing w:before="0"/>
        <w:ind w:left="6192" w:right="2"/>
        <w:jc w:val="center"/>
        <w:rPr>
          <w:rFonts w:ascii="Times New Roman" w:hAnsi="Times New Roman"/>
          <w:i/>
          <w:iCs/>
          <w:color w:val="000000"/>
        </w:rPr>
      </w:pPr>
    </w:p>
    <w:p w:rsidR="008C3F87" w:rsidRPr="00403956" w:rsidRDefault="008C3F87" w:rsidP="008C3F87">
      <w:pPr>
        <w:shd w:val="clear" w:color="auto" w:fill="FFFFFF"/>
        <w:spacing w:before="0"/>
        <w:ind w:left="6192" w:right="2"/>
        <w:jc w:val="center"/>
        <w:rPr>
          <w:rFonts w:ascii="Times New Roman" w:hAnsi="Times New Roman"/>
          <w:i/>
          <w:iCs/>
          <w:color w:val="000000"/>
        </w:rPr>
      </w:pPr>
    </w:p>
    <w:p w:rsidR="008C3F87" w:rsidRPr="00403956" w:rsidRDefault="008C3F87" w:rsidP="008C3F87">
      <w:pPr>
        <w:shd w:val="clear" w:color="auto" w:fill="FFFFFF"/>
        <w:spacing w:before="0"/>
        <w:ind w:right="2"/>
        <w:rPr>
          <w:rFonts w:ascii="Times New Roman" w:hAnsi="Times New Roman"/>
          <w:i/>
          <w:iCs/>
          <w:color w:val="000000"/>
        </w:rPr>
      </w:pPr>
    </w:p>
    <w:p w:rsidR="008C3F87" w:rsidRPr="00403956" w:rsidRDefault="008C3F87" w:rsidP="008C3F87">
      <w:pPr>
        <w:shd w:val="clear" w:color="auto" w:fill="FFFFFF"/>
        <w:spacing w:before="0"/>
        <w:ind w:left="6192" w:right="2"/>
        <w:jc w:val="center"/>
        <w:rPr>
          <w:rFonts w:ascii="Times New Roman" w:hAnsi="Times New Roman"/>
          <w:i/>
          <w:iCs/>
          <w:color w:val="000000"/>
        </w:rPr>
      </w:pPr>
    </w:p>
    <w:p w:rsidR="008C3F87" w:rsidRPr="00403956" w:rsidRDefault="008C3F87" w:rsidP="008C3F87">
      <w:pPr>
        <w:shd w:val="clear" w:color="auto" w:fill="FFFFFF"/>
        <w:spacing w:before="0"/>
        <w:ind w:left="6192" w:right="2"/>
        <w:jc w:val="center"/>
        <w:rPr>
          <w:rFonts w:ascii="Times New Roman" w:hAnsi="Times New Roman"/>
          <w:i/>
          <w:iCs/>
          <w:color w:val="000000"/>
        </w:rPr>
      </w:pPr>
    </w:p>
    <w:p w:rsidR="008C3F87" w:rsidRPr="00403956" w:rsidRDefault="008C3F87" w:rsidP="008C3F87">
      <w:pPr>
        <w:shd w:val="clear" w:color="auto" w:fill="FFFFFF"/>
        <w:spacing w:before="0"/>
        <w:ind w:left="6192" w:right="2"/>
        <w:jc w:val="center"/>
        <w:rPr>
          <w:rFonts w:ascii="Times New Roman" w:hAnsi="Times New Roman"/>
          <w:i/>
          <w:iCs/>
          <w:color w:val="000000"/>
        </w:rPr>
      </w:pPr>
    </w:p>
    <w:p w:rsidR="008C3F87" w:rsidRPr="00403956" w:rsidRDefault="008C3F87" w:rsidP="008C3F87">
      <w:pPr>
        <w:shd w:val="clear" w:color="auto" w:fill="FFFFFF"/>
        <w:spacing w:before="0"/>
        <w:ind w:left="6192" w:right="2"/>
        <w:jc w:val="center"/>
        <w:rPr>
          <w:rFonts w:ascii="Times New Roman" w:hAnsi="Times New Roman"/>
          <w:i/>
          <w:iCs/>
          <w:color w:val="000000"/>
        </w:rPr>
      </w:pPr>
      <w:r w:rsidRPr="00403956">
        <w:rPr>
          <w:rFonts w:ascii="Times New Roman" w:hAnsi="Times New Roman"/>
          <w:i/>
          <w:iCs/>
          <w:color w:val="000000"/>
        </w:rPr>
        <w:t>Zatwierdził</w:t>
      </w:r>
    </w:p>
    <w:p w:rsidR="008C3F87" w:rsidRPr="00403956" w:rsidRDefault="008C3F87" w:rsidP="008C3F87">
      <w:pPr>
        <w:shd w:val="clear" w:color="auto" w:fill="FFFFFF"/>
        <w:spacing w:before="0"/>
        <w:ind w:left="6192" w:right="2"/>
        <w:jc w:val="center"/>
        <w:rPr>
          <w:rFonts w:ascii="Times New Roman" w:hAnsi="Times New Roman"/>
          <w:i/>
          <w:iCs/>
          <w:color w:val="000000"/>
        </w:rPr>
      </w:pPr>
    </w:p>
    <w:p w:rsidR="008C3F87" w:rsidRPr="00403956" w:rsidRDefault="008C3F87" w:rsidP="008C3F87">
      <w:pPr>
        <w:shd w:val="clear" w:color="auto" w:fill="FFFFFF"/>
        <w:spacing w:before="0"/>
        <w:ind w:left="6192" w:right="2"/>
        <w:jc w:val="center"/>
        <w:rPr>
          <w:rFonts w:ascii="Times New Roman" w:hAnsi="Times New Roman"/>
          <w:i/>
          <w:iCs/>
          <w:color w:val="000000"/>
        </w:rPr>
      </w:pPr>
    </w:p>
    <w:p w:rsidR="008C3F87" w:rsidRPr="00403956" w:rsidRDefault="008C3F87" w:rsidP="008C3F87">
      <w:pPr>
        <w:shd w:val="clear" w:color="auto" w:fill="FFFFFF"/>
        <w:spacing w:before="0"/>
        <w:ind w:left="6192" w:right="2"/>
        <w:jc w:val="center"/>
        <w:rPr>
          <w:rFonts w:ascii="Times New Roman" w:hAnsi="Times New Roman"/>
          <w:i/>
          <w:iCs/>
          <w:color w:val="000000"/>
        </w:rPr>
      </w:pPr>
    </w:p>
    <w:p w:rsidR="008C3F87" w:rsidRPr="00403956" w:rsidRDefault="008C3F87" w:rsidP="008C3F87">
      <w:pPr>
        <w:shd w:val="clear" w:color="auto" w:fill="FFFFFF"/>
        <w:spacing w:before="0"/>
        <w:ind w:left="6192" w:right="2"/>
        <w:jc w:val="center"/>
        <w:rPr>
          <w:rFonts w:ascii="Times New Roman" w:hAnsi="Times New Roman"/>
          <w:i/>
          <w:iCs/>
          <w:color w:val="000000"/>
        </w:rPr>
      </w:pPr>
    </w:p>
    <w:p w:rsidR="008C3F87" w:rsidRPr="00403956" w:rsidRDefault="008C3F87" w:rsidP="008C3F87">
      <w:pPr>
        <w:shd w:val="clear" w:color="auto" w:fill="FFFFFF"/>
        <w:spacing w:before="0"/>
        <w:ind w:left="6192" w:right="2"/>
        <w:jc w:val="center"/>
        <w:rPr>
          <w:rFonts w:ascii="Times New Roman" w:hAnsi="Times New Roman"/>
          <w:i/>
          <w:iCs/>
          <w:color w:val="000000"/>
        </w:rPr>
      </w:pPr>
    </w:p>
    <w:p w:rsidR="008C3F87" w:rsidRPr="00403956" w:rsidRDefault="008C3F87" w:rsidP="008C3F87">
      <w:pPr>
        <w:spacing w:before="0"/>
        <w:ind w:right="2"/>
        <w:jc w:val="both"/>
        <w:rPr>
          <w:rFonts w:ascii="Times New Roman" w:hAnsi="Times New Roman"/>
        </w:rPr>
      </w:pPr>
    </w:p>
    <w:p w:rsidR="008C3F87" w:rsidRPr="00403956" w:rsidRDefault="008C3F87" w:rsidP="008C3F87">
      <w:pPr>
        <w:spacing w:before="0"/>
        <w:ind w:right="2"/>
        <w:jc w:val="both"/>
        <w:rPr>
          <w:rFonts w:ascii="Times New Roman" w:hAnsi="Times New Roman"/>
        </w:rPr>
      </w:pPr>
    </w:p>
    <w:p w:rsidR="008C3F87" w:rsidRPr="00403956" w:rsidRDefault="008C3F87" w:rsidP="008C3F87">
      <w:pPr>
        <w:spacing w:before="0"/>
        <w:ind w:right="2"/>
        <w:jc w:val="both"/>
        <w:rPr>
          <w:rFonts w:ascii="Times New Roman" w:hAnsi="Times New Roman"/>
        </w:rPr>
      </w:pPr>
    </w:p>
    <w:p w:rsidR="008C3F87" w:rsidRPr="00403956" w:rsidRDefault="008C3F87" w:rsidP="008C3F87">
      <w:pPr>
        <w:spacing w:before="0"/>
        <w:ind w:right="2"/>
        <w:jc w:val="both"/>
        <w:rPr>
          <w:rFonts w:ascii="Times New Roman" w:hAnsi="Times New Roman"/>
        </w:rPr>
      </w:pPr>
    </w:p>
    <w:p w:rsidR="008C3F87" w:rsidRPr="00403956" w:rsidRDefault="008C3F87" w:rsidP="008C3F87">
      <w:pPr>
        <w:spacing w:before="0"/>
        <w:ind w:right="2"/>
        <w:jc w:val="both"/>
        <w:rPr>
          <w:rFonts w:ascii="Times New Roman" w:hAnsi="Times New Roman"/>
        </w:rPr>
      </w:pPr>
    </w:p>
    <w:p w:rsidR="008C3F87" w:rsidRPr="00403956" w:rsidRDefault="008C3F87" w:rsidP="008C3F87">
      <w:pPr>
        <w:spacing w:before="0"/>
        <w:ind w:right="2"/>
        <w:jc w:val="both"/>
        <w:rPr>
          <w:rFonts w:ascii="Times New Roman" w:hAnsi="Times New Roman"/>
        </w:rPr>
      </w:pPr>
    </w:p>
    <w:p w:rsidR="008C3F87" w:rsidRPr="00403956" w:rsidRDefault="008C3F87" w:rsidP="008C3F87">
      <w:pPr>
        <w:spacing w:before="0"/>
        <w:ind w:right="2"/>
        <w:jc w:val="both"/>
        <w:rPr>
          <w:rFonts w:ascii="Times New Roman" w:hAnsi="Times New Roman"/>
        </w:rPr>
      </w:pPr>
    </w:p>
    <w:p w:rsidR="008C3F87" w:rsidRPr="00403956" w:rsidRDefault="008C3F87" w:rsidP="008C3F87">
      <w:pPr>
        <w:spacing w:before="0"/>
        <w:ind w:right="2"/>
        <w:jc w:val="both"/>
        <w:rPr>
          <w:rFonts w:ascii="Times New Roman" w:hAnsi="Times New Roman"/>
        </w:rPr>
      </w:pPr>
    </w:p>
    <w:p w:rsidR="008C3F87" w:rsidRPr="00403956" w:rsidRDefault="008C3F87" w:rsidP="008C3F87">
      <w:pPr>
        <w:spacing w:before="0"/>
        <w:ind w:right="2"/>
        <w:jc w:val="both"/>
        <w:rPr>
          <w:rFonts w:ascii="Times New Roman" w:hAnsi="Times New Roman"/>
        </w:rPr>
      </w:pPr>
    </w:p>
    <w:p w:rsidR="008C3F87" w:rsidRPr="00403956" w:rsidRDefault="008C3F87" w:rsidP="008C3F87">
      <w:pPr>
        <w:spacing w:before="0"/>
        <w:ind w:right="2"/>
        <w:jc w:val="both"/>
        <w:rPr>
          <w:rFonts w:ascii="Times New Roman" w:hAnsi="Times New Roman"/>
        </w:rPr>
      </w:pPr>
    </w:p>
    <w:p w:rsidR="008C3F87" w:rsidRPr="00403956" w:rsidRDefault="008C3F87" w:rsidP="008C3F87">
      <w:pPr>
        <w:spacing w:before="0"/>
        <w:ind w:right="2"/>
        <w:jc w:val="both"/>
        <w:rPr>
          <w:rFonts w:ascii="Times New Roman" w:hAnsi="Times New Roman"/>
        </w:rPr>
      </w:pPr>
    </w:p>
    <w:p w:rsidR="008C3F87" w:rsidRPr="00403956" w:rsidRDefault="008C3F87" w:rsidP="008C3F87">
      <w:pPr>
        <w:spacing w:before="0"/>
        <w:ind w:right="2"/>
        <w:jc w:val="both"/>
        <w:rPr>
          <w:rFonts w:ascii="Times New Roman" w:hAnsi="Times New Roman"/>
        </w:rPr>
      </w:pPr>
    </w:p>
    <w:p w:rsidR="008C3F87" w:rsidRPr="00403956" w:rsidRDefault="008C3F87" w:rsidP="008C3F87">
      <w:pPr>
        <w:spacing w:before="0"/>
        <w:ind w:right="2"/>
        <w:jc w:val="center"/>
        <w:rPr>
          <w:rFonts w:ascii="Times New Roman" w:hAnsi="Times New Roman"/>
        </w:rPr>
      </w:pPr>
      <w:r w:rsidRPr="00403956">
        <w:rPr>
          <w:rFonts w:ascii="Times New Roman" w:hAnsi="Times New Roman"/>
        </w:rPr>
        <w:t>Parczew, dnia</w:t>
      </w:r>
      <w:r>
        <w:rPr>
          <w:rFonts w:ascii="Times New Roman" w:hAnsi="Times New Roman"/>
        </w:rPr>
        <w:t xml:space="preserve"> 1</w:t>
      </w:r>
      <w:r w:rsidR="00B71B8F">
        <w:rPr>
          <w:rFonts w:ascii="Times New Roman" w:hAnsi="Times New Roman"/>
        </w:rPr>
        <w:t>8</w:t>
      </w:r>
      <w:r w:rsidRPr="00403956">
        <w:rPr>
          <w:rFonts w:ascii="Times New Roman" w:hAnsi="Times New Roman"/>
        </w:rPr>
        <w:t>.0</w:t>
      </w:r>
      <w:r>
        <w:rPr>
          <w:rFonts w:ascii="Times New Roman" w:hAnsi="Times New Roman"/>
        </w:rPr>
        <w:t>7</w:t>
      </w:r>
      <w:r w:rsidRPr="00403956">
        <w:rPr>
          <w:rFonts w:ascii="Times New Roman" w:hAnsi="Times New Roman"/>
        </w:rPr>
        <w:t>.201</w:t>
      </w:r>
      <w:r>
        <w:rPr>
          <w:rFonts w:ascii="Times New Roman" w:hAnsi="Times New Roman"/>
        </w:rPr>
        <w:t>9</w:t>
      </w:r>
      <w:r w:rsidRPr="00403956">
        <w:rPr>
          <w:rFonts w:ascii="Times New Roman" w:hAnsi="Times New Roman"/>
        </w:rPr>
        <w:t xml:space="preserve"> r.</w:t>
      </w:r>
    </w:p>
    <w:p w:rsidR="00D731F3" w:rsidRPr="00BB2002" w:rsidRDefault="00D731F3" w:rsidP="00BB2002">
      <w:pPr>
        <w:spacing w:before="0"/>
        <w:jc w:val="center"/>
        <w:rPr>
          <w:rFonts w:ascii="Times New Roman" w:hAnsi="Times New Roman"/>
        </w:rPr>
      </w:pPr>
    </w:p>
    <w:p w:rsidR="00A10079" w:rsidRPr="0015412B" w:rsidRDefault="00A10079" w:rsidP="009A1EBE">
      <w:pPr>
        <w:spacing w:before="0"/>
        <w:jc w:val="both"/>
        <w:rPr>
          <w:rFonts w:ascii="Times New Roman" w:hAnsi="Times New Roman"/>
          <w:b/>
          <w:sz w:val="22"/>
          <w:szCs w:val="22"/>
        </w:rPr>
      </w:pPr>
    </w:p>
    <w:p w:rsidR="000C2F6C" w:rsidRPr="00EC09BD" w:rsidRDefault="00325B68" w:rsidP="008A095C">
      <w:pPr>
        <w:spacing w:before="0"/>
        <w:jc w:val="both"/>
        <w:rPr>
          <w:rFonts w:ascii="Times New Roman" w:hAnsi="Times New Roman"/>
          <w:sz w:val="22"/>
          <w:szCs w:val="22"/>
        </w:rPr>
      </w:pPr>
      <w:r w:rsidRPr="0015412B">
        <w:rPr>
          <w:rFonts w:ascii="Times New Roman" w:hAnsi="Times New Roman"/>
          <w:b/>
          <w:sz w:val="22"/>
          <w:szCs w:val="22"/>
        </w:rPr>
        <w:lastRenderedPageBreak/>
        <w:tab/>
      </w:r>
      <w:r w:rsidR="003B064B" w:rsidRPr="00EC09BD">
        <w:rPr>
          <w:rFonts w:ascii="Times New Roman" w:hAnsi="Times New Roman"/>
          <w:sz w:val="22"/>
          <w:szCs w:val="22"/>
        </w:rPr>
        <w:t xml:space="preserve">Zamawiający </w:t>
      </w:r>
      <w:r w:rsidR="000C2F6C" w:rsidRPr="00EC09BD">
        <w:rPr>
          <w:rFonts w:ascii="Times New Roman" w:hAnsi="Times New Roman"/>
          <w:sz w:val="22"/>
          <w:szCs w:val="22"/>
        </w:rPr>
        <w:t xml:space="preserve">na podstawie art. 38. </w:t>
      </w:r>
      <w:r w:rsidR="00EA5F9B" w:rsidRPr="00EC09BD">
        <w:rPr>
          <w:rFonts w:ascii="Times New Roman" w:hAnsi="Times New Roman"/>
          <w:sz w:val="22"/>
          <w:szCs w:val="22"/>
        </w:rPr>
        <w:t>u</w:t>
      </w:r>
      <w:r w:rsidR="000C2F6C" w:rsidRPr="00EC09BD">
        <w:rPr>
          <w:rFonts w:ascii="Times New Roman" w:hAnsi="Times New Roman"/>
          <w:sz w:val="22"/>
          <w:szCs w:val="22"/>
        </w:rPr>
        <w:t>st. 4 ustawy z dnia 29 stycznia 2004 r. Prawo zamówień publicznych (Dz. U. z 201</w:t>
      </w:r>
      <w:r w:rsidR="00B1328C" w:rsidRPr="00EC09BD">
        <w:rPr>
          <w:rFonts w:ascii="Times New Roman" w:hAnsi="Times New Roman"/>
          <w:sz w:val="22"/>
          <w:szCs w:val="22"/>
        </w:rPr>
        <w:t>8</w:t>
      </w:r>
      <w:r w:rsidR="000C2F6C" w:rsidRPr="00EC09BD">
        <w:rPr>
          <w:rFonts w:ascii="Times New Roman" w:hAnsi="Times New Roman"/>
          <w:sz w:val="22"/>
          <w:szCs w:val="22"/>
        </w:rPr>
        <w:t xml:space="preserve"> r. </w:t>
      </w:r>
      <w:r w:rsidR="000F4F9A" w:rsidRPr="00EC09BD">
        <w:rPr>
          <w:rFonts w:ascii="Times New Roman" w:hAnsi="Times New Roman"/>
          <w:sz w:val="22"/>
          <w:szCs w:val="22"/>
        </w:rPr>
        <w:t xml:space="preserve">poz. </w:t>
      </w:r>
      <w:r w:rsidR="00B1328C" w:rsidRPr="00EC09BD">
        <w:rPr>
          <w:rFonts w:ascii="Times New Roman" w:hAnsi="Times New Roman"/>
          <w:sz w:val="22"/>
          <w:szCs w:val="22"/>
        </w:rPr>
        <w:t>198</w:t>
      </w:r>
      <w:r w:rsidR="00EA5F9B" w:rsidRPr="00EC09BD">
        <w:rPr>
          <w:rFonts w:ascii="Times New Roman" w:hAnsi="Times New Roman"/>
          <w:sz w:val="22"/>
          <w:szCs w:val="22"/>
        </w:rPr>
        <w:t xml:space="preserve">) </w:t>
      </w:r>
      <w:r w:rsidR="00B71B8F" w:rsidRPr="00EC09BD">
        <w:rPr>
          <w:rFonts w:ascii="Times New Roman" w:hAnsi="Times New Roman"/>
          <w:sz w:val="22"/>
          <w:szCs w:val="22"/>
        </w:rPr>
        <w:t>zawiadamia, że w treści Specyfikacji Istotnych Warunków Zamówienia dalej SIWZ nastąpiła zmiana.</w:t>
      </w:r>
    </w:p>
    <w:p w:rsidR="00325B68" w:rsidRPr="00EC09BD" w:rsidRDefault="00325B68" w:rsidP="009A1EBE">
      <w:pPr>
        <w:spacing w:before="0"/>
        <w:rPr>
          <w:rFonts w:ascii="Times New Roman" w:hAnsi="Times New Roman"/>
          <w:sz w:val="22"/>
          <w:szCs w:val="22"/>
        </w:rPr>
      </w:pPr>
    </w:p>
    <w:p w:rsidR="00B71B8F" w:rsidRPr="00EC09BD" w:rsidRDefault="00B71B8F" w:rsidP="009A1EBE">
      <w:pPr>
        <w:spacing w:before="0"/>
        <w:rPr>
          <w:rFonts w:ascii="Times New Roman" w:hAnsi="Times New Roman"/>
          <w:b/>
          <w:sz w:val="22"/>
          <w:szCs w:val="22"/>
        </w:rPr>
      </w:pPr>
      <w:r w:rsidRPr="00EC09BD">
        <w:rPr>
          <w:rFonts w:ascii="Times New Roman" w:hAnsi="Times New Roman"/>
          <w:b/>
          <w:sz w:val="22"/>
          <w:szCs w:val="22"/>
        </w:rPr>
        <w:t>Rozdział I SIWZ zastępuje się następującą treścią:</w:t>
      </w:r>
    </w:p>
    <w:p w:rsidR="00B71B8F" w:rsidRPr="00EC09BD" w:rsidRDefault="00B71B8F" w:rsidP="009A1EBE">
      <w:pPr>
        <w:spacing w:before="0"/>
        <w:rPr>
          <w:rFonts w:ascii="Times New Roman" w:hAnsi="Times New Roman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890"/>
        <w:gridCol w:w="4891"/>
      </w:tblGrid>
      <w:tr w:rsidR="00B71B8F" w:rsidRPr="00EB5552" w:rsidTr="00B71B8F">
        <w:tc>
          <w:tcPr>
            <w:tcW w:w="4890" w:type="dxa"/>
          </w:tcPr>
          <w:p w:rsidR="00B71B8F" w:rsidRPr="00EC09BD" w:rsidRDefault="00B71B8F" w:rsidP="002B0DDD">
            <w:pPr>
              <w:spacing w:befor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C09BD">
              <w:rPr>
                <w:rFonts w:ascii="Times New Roman" w:hAnsi="Times New Roman"/>
                <w:sz w:val="22"/>
                <w:szCs w:val="22"/>
              </w:rPr>
              <w:t xml:space="preserve">Zamawiający: </w:t>
            </w:r>
          </w:p>
          <w:p w:rsidR="00B71B8F" w:rsidRPr="00EC09BD" w:rsidRDefault="00B71B8F" w:rsidP="002B0DDD">
            <w:pPr>
              <w:spacing w:befor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C09BD">
              <w:rPr>
                <w:rFonts w:ascii="Times New Roman" w:hAnsi="Times New Roman"/>
                <w:sz w:val="22"/>
                <w:szCs w:val="22"/>
              </w:rPr>
              <w:t>Powiat Parczewski</w:t>
            </w:r>
          </w:p>
          <w:p w:rsidR="00B71B8F" w:rsidRPr="00EC09BD" w:rsidRDefault="00B71B8F" w:rsidP="002B0DDD">
            <w:pPr>
              <w:spacing w:befor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C09BD">
              <w:rPr>
                <w:rFonts w:ascii="Times New Roman" w:hAnsi="Times New Roman"/>
                <w:sz w:val="22"/>
                <w:szCs w:val="22"/>
              </w:rPr>
              <w:t>ul. Warszawska 24</w:t>
            </w:r>
          </w:p>
          <w:p w:rsidR="00B71B8F" w:rsidRPr="00EC09BD" w:rsidRDefault="00B71B8F" w:rsidP="002B0DDD">
            <w:pPr>
              <w:spacing w:befor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C09BD">
              <w:rPr>
                <w:rFonts w:ascii="Times New Roman" w:hAnsi="Times New Roman"/>
                <w:sz w:val="22"/>
                <w:szCs w:val="22"/>
              </w:rPr>
              <w:t>21-200 Parczew</w:t>
            </w:r>
          </w:p>
          <w:p w:rsidR="00B71B8F" w:rsidRPr="00EC09BD" w:rsidRDefault="00B71B8F" w:rsidP="002B0DDD">
            <w:pPr>
              <w:spacing w:befor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C09BD">
              <w:rPr>
                <w:rFonts w:ascii="Times New Roman" w:hAnsi="Times New Roman"/>
                <w:sz w:val="22"/>
                <w:szCs w:val="22"/>
              </w:rPr>
              <w:t>W imieniu którego działa:</w:t>
            </w:r>
          </w:p>
          <w:p w:rsidR="00B71B8F" w:rsidRPr="00EC09BD" w:rsidRDefault="00B71B8F" w:rsidP="002B0DDD">
            <w:pPr>
              <w:spacing w:befor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C09BD">
              <w:rPr>
                <w:rFonts w:ascii="Times New Roman" w:hAnsi="Times New Roman"/>
                <w:sz w:val="22"/>
                <w:szCs w:val="22"/>
              </w:rPr>
              <w:t>Zespół Szkół Ponadgimnazjalnych</w:t>
            </w:r>
          </w:p>
          <w:p w:rsidR="00B71B8F" w:rsidRPr="00EC09BD" w:rsidRDefault="00B71B8F" w:rsidP="002B0DDD">
            <w:pPr>
              <w:spacing w:befor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C09BD">
              <w:rPr>
                <w:rFonts w:ascii="Times New Roman" w:hAnsi="Times New Roman"/>
                <w:sz w:val="22"/>
                <w:szCs w:val="22"/>
              </w:rPr>
              <w:t>im. S. Staszica w Parczewie</w:t>
            </w:r>
          </w:p>
          <w:p w:rsidR="00B71B8F" w:rsidRPr="00EC09BD" w:rsidRDefault="00B71B8F" w:rsidP="002B0DDD">
            <w:pPr>
              <w:spacing w:befor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91" w:type="dxa"/>
          </w:tcPr>
          <w:p w:rsidR="00B71B8F" w:rsidRPr="00EC09BD" w:rsidRDefault="00B71B8F" w:rsidP="002B0DDD">
            <w:pPr>
              <w:spacing w:befor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C09BD">
              <w:rPr>
                <w:rFonts w:ascii="Times New Roman" w:hAnsi="Times New Roman"/>
                <w:sz w:val="22"/>
                <w:szCs w:val="22"/>
              </w:rPr>
              <w:t xml:space="preserve">Adres do korespondencji: </w:t>
            </w:r>
          </w:p>
          <w:p w:rsidR="00B71B8F" w:rsidRPr="00EC09BD" w:rsidRDefault="00B71B8F" w:rsidP="002B0DDD">
            <w:pPr>
              <w:spacing w:befor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C09BD">
              <w:rPr>
                <w:rFonts w:ascii="Times New Roman" w:hAnsi="Times New Roman"/>
                <w:sz w:val="22"/>
                <w:szCs w:val="22"/>
              </w:rPr>
              <w:t>Zespół Szkół Ponadgimnazjalnych w Parczewie,</w:t>
            </w:r>
          </w:p>
          <w:p w:rsidR="00B71B8F" w:rsidRPr="00EC09BD" w:rsidRDefault="00B71B8F" w:rsidP="002B0DDD">
            <w:pPr>
              <w:spacing w:befor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C09BD">
              <w:rPr>
                <w:rFonts w:ascii="Times New Roman" w:hAnsi="Times New Roman"/>
                <w:sz w:val="22"/>
                <w:szCs w:val="22"/>
              </w:rPr>
              <w:t xml:space="preserve">ul. Wojska Polskiego 1, </w:t>
            </w:r>
          </w:p>
          <w:p w:rsidR="00B71B8F" w:rsidRPr="00EC09BD" w:rsidRDefault="00B71B8F" w:rsidP="002B0DDD">
            <w:pPr>
              <w:spacing w:befor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C09BD">
              <w:rPr>
                <w:rFonts w:ascii="Times New Roman" w:hAnsi="Times New Roman"/>
                <w:sz w:val="22"/>
                <w:szCs w:val="22"/>
              </w:rPr>
              <w:t>21-200Parczew</w:t>
            </w:r>
          </w:p>
          <w:p w:rsidR="00B71B8F" w:rsidRPr="00EC09BD" w:rsidRDefault="00B71B8F" w:rsidP="002B0DDD">
            <w:pPr>
              <w:spacing w:before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09BD">
              <w:rPr>
                <w:rFonts w:ascii="Times New Roman" w:hAnsi="Times New Roman"/>
                <w:sz w:val="22"/>
                <w:szCs w:val="22"/>
              </w:rPr>
              <w:t xml:space="preserve">tel. </w:t>
            </w:r>
            <w:r w:rsidRPr="00EC09BD">
              <w:rPr>
                <w:rFonts w:ascii="Times New Roman" w:hAnsi="Times New Roman"/>
                <w:color w:val="000000"/>
                <w:sz w:val="22"/>
                <w:szCs w:val="22"/>
              </w:rPr>
              <w:t>83 355-11-22</w:t>
            </w:r>
          </w:p>
          <w:p w:rsidR="00B71B8F" w:rsidRPr="00EB5552" w:rsidRDefault="00B71B8F" w:rsidP="002B0DDD">
            <w:pPr>
              <w:spacing w:before="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EB5552">
              <w:rPr>
                <w:rFonts w:ascii="Times New Roman" w:hAnsi="Times New Roman"/>
                <w:sz w:val="22"/>
                <w:szCs w:val="22"/>
                <w:lang w:val="en-US"/>
              </w:rPr>
              <w:t>fax. 83 355-11-28</w:t>
            </w:r>
          </w:p>
          <w:p w:rsidR="00B71B8F" w:rsidRPr="00EB5552" w:rsidRDefault="00B71B8F" w:rsidP="002B0DDD">
            <w:pPr>
              <w:spacing w:before="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EC09BD">
              <w:rPr>
                <w:rFonts w:ascii="Times New Roman" w:hAnsi="Times New Roman"/>
                <w:sz w:val="22"/>
                <w:szCs w:val="22"/>
                <w:lang w:val="en-US"/>
              </w:rPr>
              <w:t>email: sekretariat@zspparczew.pl</w:t>
            </w:r>
          </w:p>
        </w:tc>
      </w:tr>
    </w:tbl>
    <w:p w:rsidR="00B71B8F" w:rsidRPr="00EC09BD" w:rsidRDefault="00EC09BD" w:rsidP="00B71B8F">
      <w:pPr>
        <w:spacing w:before="0"/>
        <w:ind w:right="2"/>
        <w:jc w:val="both"/>
        <w:rPr>
          <w:rFonts w:ascii="Times New Roman" w:hAnsi="Times New Roman"/>
          <w:b/>
          <w:sz w:val="22"/>
          <w:szCs w:val="22"/>
        </w:rPr>
      </w:pPr>
      <w:r w:rsidRPr="00EC09BD">
        <w:rPr>
          <w:rFonts w:ascii="Times New Roman" w:hAnsi="Times New Roman"/>
          <w:b/>
          <w:sz w:val="22"/>
          <w:szCs w:val="22"/>
        </w:rPr>
        <w:t>W załączniku nr 4 do SIWZ wprowadzona zostaje następująca zmiana w komparycji umowy:</w:t>
      </w:r>
    </w:p>
    <w:p w:rsidR="00EC09BD" w:rsidRPr="00EC09BD" w:rsidRDefault="00EC09BD" w:rsidP="00B71B8F">
      <w:pPr>
        <w:spacing w:before="0"/>
        <w:ind w:right="2"/>
        <w:jc w:val="both"/>
        <w:rPr>
          <w:rFonts w:ascii="Times New Roman" w:hAnsi="Times New Roman"/>
          <w:sz w:val="22"/>
          <w:szCs w:val="22"/>
        </w:rPr>
      </w:pPr>
    </w:p>
    <w:p w:rsidR="00EC09BD" w:rsidRPr="00EC09BD" w:rsidRDefault="00EC09BD" w:rsidP="00B71B8F">
      <w:pPr>
        <w:spacing w:before="0"/>
        <w:ind w:right="2"/>
        <w:jc w:val="both"/>
        <w:rPr>
          <w:rFonts w:ascii="Times New Roman" w:hAnsi="Times New Roman"/>
          <w:b/>
          <w:sz w:val="22"/>
          <w:szCs w:val="22"/>
        </w:rPr>
      </w:pPr>
      <w:r w:rsidRPr="00EC09BD">
        <w:rPr>
          <w:rFonts w:ascii="Times New Roman" w:hAnsi="Times New Roman"/>
          <w:b/>
          <w:sz w:val="22"/>
          <w:szCs w:val="22"/>
        </w:rPr>
        <w:t>Obecna treść:</w:t>
      </w:r>
    </w:p>
    <w:p w:rsidR="00EC09BD" w:rsidRPr="00EC09BD" w:rsidRDefault="00EC09BD" w:rsidP="00EC09BD">
      <w:pPr>
        <w:shd w:val="clear" w:color="auto" w:fill="FFFFFF"/>
        <w:spacing w:before="0"/>
        <w:jc w:val="both"/>
        <w:rPr>
          <w:rFonts w:ascii="Times New Roman" w:hAnsi="Times New Roman"/>
          <w:kern w:val="16"/>
          <w:sz w:val="22"/>
          <w:szCs w:val="22"/>
        </w:rPr>
      </w:pPr>
      <w:r w:rsidRPr="00EC09BD">
        <w:rPr>
          <w:rFonts w:ascii="Times New Roman" w:hAnsi="Times New Roman"/>
          <w:kern w:val="16"/>
          <w:sz w:val="22"/>
          <w:szCs w:val="22"/>
        </w:rPr>
        <w:t>zawarta w dniu ……………………….2019 r. w Parczewie pomiędzy:</w:t>
      </w:r>
    </w:p>
    <w:p w:rsidR="00EC09BD" w:rsidRPr="00EC09BD" w:rsidRDefault="00EC09BD" w:rsidP="00EC09BD">
      <w:pPr>
        <w:spacing w:before="0"/>
        <w:ind w:right="-1"/>
        <w:jc w:val="both"/>
        <w:rPr>
          <w:rFonts w:ascii="Times New Roman" w:hAnsi="Times New Roman"/>
          <w:kern w:val="16"/>
          <w:sz w:val="22"/>
          <w:szCs w:val="22"/>
        </w:rPr>
      </w:pPr>
      <w:r w:rsidRPr="00EC09BD">
        <w:rPr>
          <w:rFonts w:ascii="Times New Roman" w:hAnsi="Times New Roman"/>
          <w:bCs/>
          <w:kern w:val="16"/>
          <w:sz w:val="22"/>
          <w:szCs w:val="22"/>
        </w:rPr>
        <w:t xml:space="preserve"> Zespół Szkół Ponadgimnazjalnych im. S. Staszica </w:t>
      </w:r>
      <w:r w:rsidRPr="00EC09BD">
        <w:rPr>
          <w:rFonts w:ascii="Times New Roman" w:hAnsi="Times New Roman"/>
          <w:kern w:val="16"/>
          <w:sz w:val="22"/>
          <w:szCs w:val="22"/>
        </w:rPr>
        <w:t xml:space="preserve"> w Parczewie, 21-200 Parczew, ul. Wojska Polskiego 1, NIP: 539-102-68-50  REGON: 000197557, reprezentowanym przez Mirosława Kowalskiego- dyrektora</w:t>
      </w:r>
    </w:p>
    <w:p w:rsidR="00EC09BD" w:rsidRPr="00EC09BD" w:rsidRDefault="00EC09BD" w:rsidP="00EC09BD">
      <w:pPr>
        <w:spacing w:before="0"/>
        <w:ind w:right="-1"/>
        <w:rPr>
          <w:rFonts w:ascii="Times New Roman" w:hAnsi="Times New Roman"/>
          <w:kern w:val="16"/>
          <w:sz w:val="22"/>
          <w:szCs w:val="22"/>
        </w:rPr>
      </w:pPr>
      <w:r w:rsidRPr="00EC09BD">
        <w:rPr>
          <w:rFonts w:ascii="Times New Roman" w:hAnsi="Times New Roman"/>
          <w:bCs/>
          <w:kern w:val="16"/>
          <w:sz w:val="22"/>
          <w:szCs w:val="22"/>
        </w:rPr>
        <w:t>zwany dalej Zamawiającym</w:t>
      </w:r>
    </w:p>
    <w:p w:rsidR="00EC09BD" w:rsidRPr="00EC09BD" w:rsidRDefault="00EC09BD" w:rsidP="00EC09BD">
      <w:pPr>
        <w:spacing w:before="0"/>
        <w:ind w:right="-1"/>
        <w:rPr>
          <w:rFonts w:ascii="Times New Roman" w:hAnsi="Times New Roman"/>
          <w:kern w:val="16"/>
          <w:sz w:val="22"/>
          <w:szCs w:val="22"/>
        </w:rPr>
      </w:pPr>
      <w:r w:rsidRPr="00EC09BD">
        <w:rPr>
          <w:rFonts w:ascii="Times New Roman" w:hAnsi="Times New Roman"/>
          <w:kern w:val="16"/>
          <w:sz w:val="22"/>
          <w:szCs w:val="22"/>
        </w:rPr>
        <w:t>a: …………………….</w:t>
      </w:r>
    </w:p>
    <w:p w:rsidR="00EC09BD" w:rsidRPr="00EC09BD" w:rsidRDefault="00EC09BD" w:rsidP="00EC09BD">
      <w:pPr>
        <w:spacing w:before="0"/>
        <w:jc w:val="both"/>
        <w:rPr>
          <w:rFonts w:ascii="Times New Roman" w:hAnsi="Times New Roman"/>
          <w:kern w:val="16"/>
          <w:sz w:val="22"/>
          <w:szCs w:val="22"/>
        </w:rPr>
      </w:pPr>
      <w:r w:rsidRPr="00EC09BD">
        <w:rPr>
          <w:rFonts w:ascii="Times New Roman" w:hAnsi="Times New Roman"/>
          <w:kern w:val="16"/>
          <w:sz w:val="22"/>
          <w:szCs w:val="22"/>
        </w:rPr>
        <w:t>zwany dalej Wykonawcą</w:t>
      </w:r>
    </w:p>
    <w:p w:rsidR="00EC09BD" w:rsidRPr="00EC09BD" w:rsidRDefault="00EC09BD" w:rsidP="00EC09BD">
      <w:pPr>
        <w:spacing w:before="0"/>
        <w:jc w:val="both"/>
        <w:rPr>
          <w:rFonts w:ascii="Times New Roman" w:hAnsi="Times New Roman"/>
          <w:kern w:val="16"/>
          <w:sz w:val="22"/>
          <w:szCs w:val="22"/>
        </w:rPr>
      </w:pPr>
    </w:p>
    <w:p w:rsidR="00EC09BD" w:rsidRPr="00EC09BD" w:rsidRDefault="00EC09BD" w:rsidP="00EC09BD">
      <w:pPr>
        <w:spacing w:before="0"/>
        <w:ind w:right="2"/>
        <w:jc w:val="both"/>
        <w:rPr>
          <w:rFonts w:ascii="Times New Roman" w:hAnsi="Times New Roman"/>
          <w:b/>
          <w:sz w:val="22"/>
          <w:szCs w:val="22"/>
        </w:rPr>
      </w:pPr>
      <w:r w:rsidRPr="00EC09BD">
        <w:rPr>
          <w:rFonts w:ascii="Times New Roman" w:hAnsi="Times New Roman"/>
          <w:b/>
          <w:sz w:val="22"/>
          <w:szCs w:val="22"/>
        </w:rPr>
        <w:t>Zastępuję się:</w:t>
      </w:r>
    </w:p>
    <w:p w:rsidR="00EC09BD" w:rsidRPr="00EC09BD" w:rsidRDefault="00EC09BD" w:rsidP="00EC09BD">
      <w:pPr>
        <w:shd w:val="clear" w:color="auto" w:fill="FFFFFF"/>
        <w:spacing w:before="0"/>
        <w:jc w:val="both"/>
        <w:rPr>
          <w:rFonts w:ascii="Times New Roman" w:hAnsi="Times New Roman"/>
          <w:kern w:val="16"/>
          <w:sz w:val="22"/>
          <w:szCs w:val="22"/>
        </w:rPr>
      </w:pPr>
      <w:r w:rsidRPr="00EC09BD">
        <w:rPr>
          <w:rFonts w:ascii="Times New Roman" w:hAnsi="Times New Roman"/>
          <w:kern w:val="16"/>
          <w:sz w:val="22"/>
          <w:szCs w:val="22"/>
        </w:rPr>
        <w:t>zawarta w dniu ……………………….2019 r. w Parczewie pomiędzy:</w:t>
      </w:r>
    </w:p>
    <w:p w:rsidR="00EC09BD" w:rsidRPr="00EC09BD" w:rsidRDefault="00EC09BD" w:rsidP="00EC09BD">
      <w:pPr>
        <w:spacing w:before="0"/>
        <w:ind w:right="-1"/>
        <w:jc w:val="both"/>
        <w:rPr>
          <w:rFonts w:ascii="Times New Roman" w:hAnsi="Times New Roman"/>
          <w:kern w:val="16"/>
          <w:sz w:val="22"/>
          <w:szCs w:val="22"/>
        </w:rPr>
      </w:pPr>
      <w:r w:rsidRPr="00EC09BD">
        <w:rPr>
          <w:rFonts w:ascii="Times New Roman" w:hAnsi="Times New Roman"/>
          <w:bCs/>
          <w:kern w:val="16"/>
          <w:sz w:val="22"/>
          <w:szCs w:val="22"/>
        </w:rPr>
        <w:t xml:space="preserve">Powiat Parczewski - Zespół Szkół Ponadgimnazjalnych im. S. Staszica </w:t>
      </w:r>
      <w:r w:rsidRPr="00EC09BD">
        <w:rPr>
          <w:rFonts w:ascii="Times New Roman" w:hAnsi="Times New Roman"/>
          <w:kern w:val="16"/>
          <w:sz w:val="22"/>
          <w:szCs w:val="22"/>
        </w:rPr>
        <w:t xml:space="preserve"> w Parczewie, 21-200 Parczew, ul. Wojska Polskiego 1, NIP: 539-143-78-72  REGON: 030237368, reprezentowanym przez Mirosława Kowalskiego- dyrektora</w:t>
      </w:r>
    </w:p>
    <w:p w:rsidR="00EC09BD" w:rsidRPr="00EC09BD" w:rsidRDefault="00EC09BD" w:rsidP="00EC09BD">
      <w:pPr>
        <w:spacing w:before="0"/>
        <w:ind w:right="-1"/>
        <w:rPr>
          <w:rFonts w:ascii="Times New Roman" w:hAnsi="Times New Roman"/>
          <w:kern w:val="16"/>
          <w:sz w:val="22"/>
          <w:szCs w:val="22"/>
        </w:rPr>
      </w:pPr>
      <w:r w:rsidRPr="00EC09BD">
        <w:rPr>
          <w:rFonts w:ascii="Times New Roman" w:hAnsi="Times New Roman"/>
          <w:bCs/>
          <w:kern w:val="16"/>
          <w:sz w:val="22"/>
          <w:szCs w:val="22"/>
        </w:rPr>
        <w:t>zwany dalej Zamawiającym</w:t>
      </w:r>
    </w:p>
    <w:p w:rsidR="00EC09BD" w:rsidRPr="00EC09BD" w:rsidRDefault="00EC09BD" w:rsidP="00EC09BD">
      <w:pPr>
        <w:spacing w:before="0"/>
        <w:ind w:right="-1"/>
        <w:rPr>
          <w:rFonts w:ascii="Times New Roman" w:hAnsi="Times New Roman"/>
          <w:kern w:val="16"/>
          <w:sz w:val="22"/>
          <w:szCs w:val="22"/>
        </w:rPr>
      </w:pPr>
      <w:r w:rsidRPr="00EC09BD">
        <w:rPr>
          <w:rFonts w:ascii="Times New Roman" w:hAnsi="Times New Roman"/>
          <w:kern w:val="16"/>
          <w:sz w:val="22"/>
          <w:szCs w:val="22"/>
        </w:rPr>
        <w:t>a: …………………….</w:t>
      </w:r>
    </w:p>
    <w:p w:rsidR="00EC09BD" w:rsidRPr="00EC09BD" w:rsidRDefault="00EC09BD" w:rsidP="00EC09BD">
      <w:pPr>
        <w:spacing w:before="0"/>
        <w:jc w:val="both"/>
        <w:rPr>
          <w:rFonts w:ascii="Times New Roman" w:hAnsi="Times New Roman"/>
          <w:kern w:val="16"/>
          <w:sz w:val="22"/>
          <w:szCs w:val="22"/>
        </w:rPr>
      </w:pPr>
      <w:r w:rsidRPr="00EC09BD">
        <w:rPr>
          <w:rFonts w:ascii="Times New Roman" w:hAnsi="Times New Roman"/>
          <w:kern w:val="16"/>
          <w:sz w:val="22"/>
          <w:szCs w:val="22"/>
        </w:rPr>
        <w:t>zwany dalej Wykonawcą</w:t>
      </w:r>
    </w:p>
    <w:p w:rsidR="00EC09BD" w:rsidRPr="00EC09BD" w:rsidRDefault="00EC09BD" w:rsidP="00B71B8F">
      <w:pPr>
        <w:spacing w:before="0"/>
        <w:ind w:right="2"/>
        <w:jc w:val="both"/>
        <w:rPr>
          <w:rFonts w:ascii="Times New Roman" w:hAnsi="Times New Roman"/>
          <w:sz w:val="22"/>
          <w:szCs w:val="22"/>
        </w:rPr>
      </w:pPr>
    </w:p>
    <w:p w:rsidR="00AE3C89" w:rsidRDefault="00AE3C89" w:rsidP="00AE3C89">
      <w:pPr>
        <w:spacing w:before="0"/>
        <w:ind w:right="-1"/>
        <w:rPr>
          <w:rFonts w:ascii="Times New Roman" w:hAnsi="Times New Roman"/>
          <w:b/>
          <w:sz w:val="22"/>
          <w:szCs w:val="22"/>
        </w:rPr>
      </w:pPr>
      <w:r w:rsidRPr="00AE3C89">
        <w:rPr>
          <w:rFonts w:ascii="Times New Roman" w:hAnsi="Times New Roman"/>
          <w:b/>
          <w:sz w:val="22"/>
          <w:szCs w:val="22"/>
        </w:rPr>
        <w:t xml:space="preserve">W załączniku nr 4 do SIWZ w </w:t>
      </w:r>
      <w:r w:rsidRPr="00AE3C89">
        <w:rPr>
          <w:rFonts w:ascii="Times New Roman" w:hAnsi="Times New Roman"/>
          <w:b/>
          <w:bCs/>
          <w:kern w:val="16"/>
          <w:sz w:val="22"/>
          <w:szCs w:val="22"/>
        </w:rPr>
        <w:t xml:space="preserve">§7 </w:t>
      </w:r>
      <w:r w:rsidRPr="00AE3C89">
        <w:rPr>
          <w:rFonts w:ascii="Times New Roman" w:hAnsi="Times New Roman"/>
          <w:b/>
          <w:sz w:val="22"/>
          <w:szCs w:val="22"/>
        </w:rPr>
        <w:t>wprowadzona zostaje następująca zmiana:</w:t>
      </w:r>
    </w:p>
    <w:p w:rsidR="00AE3C89" w:rsidRDefault="00AE3C89" w:rsidP="00AE3C89">
      <w:pPr>
        <w:spacing w:before="0"/>
        <w:ind w:right="-1"/>
        <w:rPr>
          <w:rFonts w:ascii="Times New Roman" w:hAnsi="Times New Roman"/>
          <w:b/>
          <w:sz w:val="22"/>
          <w:szCs w:val="22"/>
        </w:rPr>
      </w:pPr>
    </w:p>
    <w:p w:rsidR="00AE3C89" w:rsidRPr="00AE3C89" w:rsidRDefault="00AE3C89" w:rsidP="00AE3C89">
      <w:pPr>
        <w:spacing w:before="0"/>
        <w:ind w:right="2"/>
        <w:jc w:val="both"/>
        <w:rPr>
          <w:rFonts w:ascii="Times New Roman" w:hAnsi="Times New Roman"/>
          <w:b/>
          <w:sz w:val="22"/>
          <w:szCs w:val="22"/>
        </w:rPr>
      </w:pPr>
      <w:r w:rsidRPr="00AE3C89">
        <w:rPr>
          <w:rFonts w:ascii="Times New Roman" w:hAnsi="Times New Roman"/>
          <w:b/>
          <w:sz w:val="22"/>
          <w:szCs w:val="22"/>
        </w:rPr>
        <w:t>Obecna treść:</w:t>
      </w:r>
    </w:p>
    <w:p w:rsidR="00AE3C89" w:rsidRPr="00AE3C89" w:rsidRDefault="00AE3C89" w:rsidP="00AE3C89">
      <w:pPr>
        <w:spacing w:before="0"/>
        <w:ind w:right="2"/>
        <w:jc w:val="both"/>
        <w:rPr>
          <w:rFonts w:ascii="Times New Roman" w:hAnsi="Times New Roman"/>
          <w:b/>
          <w:sz w:val="22"/>
          <w:szCs w:val="22"/>
        </w:rPr>
      </w:pPr>
      <w:r w:rsidRPr="00AE3C89">
        <w:rPr>
          <w:rFonts w:ascii="Times New Roman" w:hAnsi="Times New Roman"/>
          <w:kern w:val="16"/>
          <w:sz w:val="22"/>
          <w:szCs w:val="22"/>
        </w:rPr>
        <w:t>Zamawiający oświadcza, że jest uprawniony do otrzymywania faktur VAT, posiadającym NIP 539-102-68-50, REGON 000197557</w:t>
      </w:r>
    </w:p>
    <w:p w:rsidR="00AE3C89" w:rsidRPr="00AE3C89" w:rsidRDefault="00AE3C89" w:rsidP="00AE3C89">
      <w:pPr>
        <w:spacing w:before="0"/>
        <w:ind w:right="-1"/>
        <w:rPr>
          <w:rFonts w:ascii="Times New Roman" w:hAnsi="Times New Roman"/>
          <w:b/>
          <w:bCs/>
          <w:kern w:val="16"/>
          <w:sz w:val="22"/>
          <w:szCs w:val="22"/>
        </w:rPr>
      </w:pPr>
    </w:p>
    <w:p w:rsidR="00AE3C89" w:rsidRPr="00AE3C89" w:rsidRDefault="00AE3C89" w:rsidP="00AE3C89">
      <w:pPr>
        <w:spacing w:before="0"/>
        <w:ind w:right="2"/>
        <w:jc w:val="both"/>
        <w:rPr>
          <w:rFonts w:ascii="Times New Roman" w:hAnsi="Times New Roman"/>
          <w:b/>
          <w:sz w:val="22"/>
          <w:szCs w:val="22"/>
        </w:rPr>
      </w:pPr>
      <w:r w:rsidRPr="00AE3C89">
        <w:rPr>
          <w:rFonts w:ascii="Times New Roman" w:hAnsi="Times New Roman"/>
          <w:b/>
          <w:sz w:val="22"/>
          <w:szCs w:val="22"/>
        </w:rPr>
        <w:t>Zastępuję się:</w:t>
      </w:r>
    </w:p>
    <w:p w:rsidR="00B1328C" w:rsidRPr="00AE3C89" w:rsidRDefault="00AE3C89" w:rsidP="009A1EBE">
      <w:pPr>
        <w:spacing w:before="0"/>
        <w:rPr>
          <w:rFonts w:ascii="Times New Roman" w:hAnsi="Times New Roman"/>
          <w:kern w:val="16"/>
          <w:sz w:val="22"/>
          <w:szCs w:val="22"/>
        </w:rPr>
      </w:pPr>
      <w:r w:rsidRPr="00AE3C89">
        <w:rPr>
          <w:rFonts w:ascii="Times New Roman" w:hAnsi="Times New Roman"/>
          <w:kern w:val="16"/>
          <w:sz w:val="22"/>
          <w:szCs w:val="22"/>
        </w:rPr>
        <w:t>Zamawiający oświadcza, że jest uprawniony do otrzymywania faktur VAT, posiadającym NIP 539-143-78-72, REGON 030237368</w:t>
      </w:r>
    </w:p>
    <w:p w:rsidR="00AE3C89" w:rsidRDefault="00AE3C89" w:rsidP="009A1EBE">
      <w:pPr>
        <w:spacing w:before="0"/>
        <w:rPr>
          <w:rFonts w:ascii="Times New Roman" w:hAnsi="Times New Roman"/>
          <w:sz w:val="22"/>
          <w:szCs w:val="22"/>
        </w:rPr>
      </w:pPr>
    </w:p>
    <w:p w:rsidR="00AE3C89" w:rsidRPr="00AE3C89" w:rsidRDefault="00AE3C89" w:rsidP="009A1EBE">
      <w:pPr>
        <w:spacing w:before="0"/>
        <w:rPr>
          <w:rFonts w:ascii="Times New Roman" w:hAnsi="Times New Roman"/>
          <w:b/>
          <w:sz w:val="22"/>
          <w:szCs w:val="22"/>
        </w:rPr>
      </w:pPr>
      <w:r w:rsidRPr="00AE3C89">
        <w:rPr>
          <w:rFonts w:ascii="Times New Roman" w:hAnsi="Times New Roman"/>
          <w:b/>
          <w:sz w:val="22"/>
          <w:szCs w:val="22"/>
        </w:rPr>
        <w:t>W załącznikach nr 5, 3, 2a i 2b zostaje zmieniona nazwa Zamawiającego na:</w:t>
      </w:r>
    </w:p>
    <w:p w:rsidR="00EB5552" w:rsidRPr="008C3F87" w:rsidRDefault="00AE3C89" w:rsidP="00EB5552">
      <w:pPr>
        <w:spacing w:before="0"/>
        <w:jc w:val="both"/>
        <w:rPr>
          <w:rFonts w:ascii="Times New Roman" w:hAnsi="Times New Roman"/>
          <w:sz w:val="22"/>
          <w:szCs w:val="22"/>
        </w:rPr>
      </w:pPr>
      <w:r w:rsidRPr="00AE3C89">
        <w:rPr>
          <w:rFonts w:ascii="Times New Roman" w:hAnsi="Times New Roman"/>
          <w:sz w:val="22"/>
          <w:szCs w:val="22"/>
        </w:rPr>
        <w:t xml:space="preserve">Powiat Parczewski - </w:t>
      </w:r>
      <w:r w:rsidRPr="00AE3C89">
        <w:rPr>
          <w:rFonts w:ascii="Times New Roman" w:hAnsi="Times New Roman"/>
          <w:sz w:val="22"/>
        </w:rPr>
        <w:t>Zespół Szkół Ponadgimnazjalnych im. S. Staszica w Parczewie, ul. Wojska Polskiego 1</w:t>
      </w:r>
      <w:r>
        <w:rPr>
          <w:rFonts w:ascii="Times New Roman" w:hAnsi="Times New Roman"/>
          <w:sz w:val="22"/>
        </w:rPr>
        <w:t xml:space="preserve">, </w:t>
      </w:r>
      <w:r w:rsidRPr="00AE3C89">
        <w:rPr>
          <w:rFonts w:ascii="Times New Roman" w:hAnsi="Times New Roman"/>
          <w:sz w:val="22"/>
        </w:rPr>
        <w:t>21-200 Parczew</w:t>
      </w:r>
      <w:r w:rsidR="00EB5552">
        <w:rPr>
          <w:rFonts w:ascii="Times New Roman" w:hAnsi="Times New Roman"/>
          <w:sz w:val="22"/>
        </w:rPr>
        <w:t xml:space="preserve"> – aktualne brzmienie załączników znajduje się </w:t>
      </w:r>
      <w:r w:rsidR="00EB5552" w:rsidRPr="008C3F87">
        <w:rPr>
          <w:rFonts w:ascii="Times New Roman" w:hAnsi="Times New Roman"/>
          <w:sz w:val="22"/>
          <w:szCs w:val="22"/>
        </w:rPr>
        <w:t>w zakładce przedmiotowego przetargu</w:t>
      </w:r>
      <w:r w:rsidR="00EB5552">
        <w:rPr>
          <w:rFonts w:ascii="Times New Roman" w:hAnsi="Times New Roman"/>
          <w:sz w:val="22"/>
          <w:szCs w:val="22"/>
        </w:rPr>
        <w:t xml:space="preserve"> na stronie BIP: </w:t>
      </w:r>
      <w:hyperlink r:id="rId8" w:history="1">
        <w:r w:rsidR="00EB5552" w:rsidRPr="00D557E5">
          <w:rPr>
            <w:rStyle w:val="Hipercze"/>
            <w:rFonts w:ascii="Times New Roman" w:hAnsi="Times New Roman"/>
            <w:sz w:val="22"/>
            <w:szCs w:val="22"/>
          </w:rPr>
          <w:t>https://zspparczew.bip.lubelskie.pl/index.php?id=68&amp;p1=szczegoly&amp;p2=64780</w:t>
        </w:r>
      </w:hyperlink>
      <w:r w:rsidR="00EB5552">
        <w:rPr>
          <w:rFonts w:ascii="Times New Roman" w:hAnsi="Times New Roman"/>
          <w:sz w:val="22"/>
          <w:szCs w:val="22"/>
        </w:rPr>
        <w:t xml:space="preserve"> </w:t>
      </w:r>
    </w:p>
    <w:p w:rsidR="00AE3C89" w:rsidRPr="00AE3C89" w:rsidRDefault="00AE3C89" w:rsidP="00AE3C89">
      <w:pPr>
        <w:spacing w:before="0" w:line="276" w:lineRule="auto"/>
        <w:ind w:right="2"/>
        <w:jc w:val="both"/>
        <w:rPr>
          <w:rFonts w:ascii="Times New Roman" w:hAnsi="Times New Roman"/>
          <w:sz w:val="22"/>
        </w:rPr>
      </w:pPr>
    </w:p>
    <w:p w:rsidR="00AE3C89" w:rsidRPr="00EC09BD" w:rsidRDefault="00AE3C89" w:rsidP="009A1EBE">
      <w:pPr>
        <w:spacing w:before="0"/>
        <w:rPr>
          <w:rFonts w:ascii="Times New Roman" w:hAnsi="Times New Roman"/>
          <w:sz w:val="22"/>
          <w:szCs w:val="22"/>
        </w:rPr>
      </w:pPr>
    </w:p>
    <w:p w:rsidR="00325B68" w:rsidRPr="00EC09BD" w:rsidRDefault="00325B68" w:rsidP="00070770">
      <w:pPr>
        <w:spacing w:before="0"/>
        <w:jc w:val="both"/>
        <w:rPr>
          <w:rFonts w:ascii="Times New Roman" w:hAnsi="Times New Roman"/>
          <w:sz w:val="22"/>
          <w:szCs w:val="22"/>
        </w:rPr>
      </w:pPr>
      <w:r w:rsidRPr="00EC09BD">
        <w:rPr>
          <w:rFonts w:ascii="Times New Roman" w:hAnsi="Times New Roman"/>
          <w:sz w:val="22"/>
          <w:szCs w:val="22"/>
        </w:rPr>
        <w:t xml:space="preserve">Pozostałe zapisy SIWZ </w:t>
      </w:r>
      <w:r w:rsidR="005B400C" w:rsidRPr="00EC09BD">
        <w:rPr>
          <w:rFonts w:ascii="Times New Roman" w:hAnsi="Times New Roman"/>
          <w:sz w:val="22"/>
          <w:szCs w:val="22"/>
        </w:rPr>
        <w:t xml:space="preserve">nie ulegają zmianie, a wprowadzone wyżej zmiany należy traktować jako jedynie obowiązujące. </w:t>
      </w:r>
    </w:p>
    <w:p w:rsidR="00B1328C" w:rsidRDefault="00B1328C" w:rsidP="00070770">
      <w:pPr>
        <w:spacing w:before="0"/>
        <w:jc w:val="both"/>
        <w:rPr>
          <w:rFonts w:ascii="Times New Roman" w:hAnsi="Times New Roman"/>
          <w:b/>
          <w:sz w:val="22"/>
          <w:szCs w:val="22"/>
        </w:rPr>
      </w:pPr>
    </w:p>
    <w:p w:rsidR="00B1328C" w:rsidRDefault="00B1328C" w:rsidP="00070770">
      <w:pPr>
        <w:spacing w:before="0"/>
        <w:jc w:val="both"/>
        <w:rPr>
          <w:rFonts w:ascii="Times New Roman" w:hAnsi="Times New Roman"/>
          <w:b/>
          <w:sz w:val="22"/>
          <w:szCs w:val="22"/>
        </w:rPr>
      </w:pPr>
    </w:p>
    <w:p w:rsidR="00B1328C" w:rsidRPr="00BA14F1" w:rsidRDefault="00B1328C" w:rsidP="005716CC">
      <w:pPr>
        <w:shd w:val="clear" w:color="auto" w:fill="FFFFFF"/>
        <w:spacing w:before="0"/>
        <w:ind w:right="2"/>
        <w:jc w:val="center"/>
        <w:rPr>
          <w:rFonts w:ascii="Times New Roman" w:hAnsi="Times New Roman"/>
          <w:b/>
          <w:sz w:val="22"/>
          <w:szCs w:val="22"/>
        </w:rPr>
      </w:pPr>
      <w:r w:rsidRPr="00B1328C">
        <w:rPr>
          <w:rFonts w:ascii="Times New Roman" w:hAnsi="Times New Roman"/>
          <w:sz w:val="28"/>
          <w:szCs w:val="28"/>
        </w:rPr>
        <w:br/>
      </w:r>
    </w:p>
    <w:sectPr w:rsidR="00B1328C" w:rsidRPr="00BA14F1" w:rsidSect="000A0E73">
      <w:headerReference w:type="default" r:id="rId9"/>
      <w:footerReference w:type="default" r:id="rId10"/>
      <w:type w:val="nextColumn"/>
      <w:pgSz w:w="11909" w:h="16834"/>
      <w:pgMar w:top="1134" w:right="1134" w:bottom="1134" w:left="1134" w:header="708" w:footer="708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7CC4" w:rsidRDefault="00067CC4" w:rsidP="00A54E2A">
      <w:pPr>
        <w:spacing w:before="0"/>
      </w:pPr>
      <w:r>
        <w:separator/>
      </w:r>
    </w:p>
  </w:endnote>
  <w:endnote w:type="continuationSeparator" w:id="1">
    <w:p w:rsidR="00067CC4" w:rsidRDefault="00067CC4" w:rsidP="00A54E2A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02898"/>
      <w:docPartObj>
        <w:docPartGallery w:val="Page Numbers (Bottom of Page)"/>
        <w:docPartUnique/>
      </w:docPartObj>
    </w:sdtPr>
    <w:sdtContent>
      <w:p w:rsidR="009A1EBE" w:rsidRDefault="004E735A">
        <w:pPr>
          <w:pStyle w:val="Stopka"/>
          <w:jc w:val="center"/>
        </w:pPr>
        <w:fldSimple w:instr=" PAGE   \* MERGEFORMAT ">
          <w:r w:rsidR="005716CC">
            <w:rPr>
              <w:noProof/>
            </w:rPr>
            <w:t>2</w:t>
          </w:r>
        </w:fldSimple>
      </w:p>
    </w:sdtContent>
  </w:sdt>
  <w:p w:rsidR="009A1EBE" w:rsidRDefault="009A1EB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7CC4" w:rsidRDefault="00067CC4" w:rsidP="00A54E2A">
      <w:pPr>
        <w:spacing w:before="0"/>
      </w:pPr>
      <w:r>
        <w:separator/>
      </w:r>
    </w:p>
  </w:footnote>
  <w:footnote w:type="continuationSeparator" w:id="1">
    <w:p w:rsidR="00067CC4" w:rsidRDefault="00067CC4" w:rsidP="00A54E2A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EBE" w:rsidRDefault="009A1EBE" w:rsidP="004650CA">
    <w:pPr>
      <w:tabs>
        <w:tab w:val="left" w:pos="8145"/>
      </w:tabs>
      <w:rPr>
        <w:noProof/>
      </w:rPr>
    </w:pPr>
  </w:p>
  <w:p w:rsidR="00F00E3C" w:rsidRDefault="00F00E3C" w:rsidP="008F33E6">
    <w:pPr>
      <w:tabs>
        <w:tab w:val="left" w:pos="8145"/>
      </w:tabs>
      <w:jc w:val="center"/>
      <w:rPr>
        <w:noProof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9D4AC68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1040"/>
        </w:tabs>
        <w:ind w:left="1040" w:hanging="340"/>
      </w:pPr>
      <w:rPr>
        <w:rFonts w:ascii="OpenSymbol" w:hAnsi="OpenSymbol"/>
        <w:b w:val="0"/>
        <w:sz w:val="22"/>
        <w:szCs w:val="22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cs="OpenSymbo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sz w:val="22"/>
        <w:szCs w:val="22"/>
      </w:rPr>
    </w:lvl>
  </w:abstractNum>
  <w:abstractNum w:abstractNumId="9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sz w:val="22"/>
        <w:szCs w:val="22"/>
      </w:rPr>
    </w:lvl>
  </w:abstractNum>
  <w:abstractNum w:abstractNumId="1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34C474C0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4">
    <w:nsid w:val="36D8401F"/>
    <w:multiLevelType w:val="multilevel"/>
    <w:tmpl w:val="F11C6ECE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</w:rPr>
    </w:lvl>
  </w:abstractNum>
  <w:abstractNum w:abstractNumId="15">
    <w:nsid w:val="36FE63B9"/>
    <w:multiLevelType w:val="singleLevel"/>
    <w:tmpl w:val="49A831CE"/>
    <w:lvl w:ilvl="0">
      <w:start w:val="1"/>
      <w:numFmt w:val="decimal"/>
      <w:pStyle w:val="Styl2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</w:abstractNum>
  <w:abstractNum w:abstractNumId="16">
    <w:nsid w:val="39CE6059"/>
    <w:multiLevelType w:val="multilevel"/>
    <w:tmpl w:val="39CE6059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CF1F01"/>
    <w:multiLevelType w:val="multilevel"/>
    <w:tmpl w:val="07801E7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7EC346A6"/>
    <w:multiLevelType w:val="multilevel"/>
    <w:tmpl w:val="AC3057A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18"/>
  </w:num>
  <w:num w:numId="4">
    <w:abstractNumId w:val="16"/>
  </w:num>
  <w:num w:numId="5">
    <w:abstractNumId w:val="19"/>
  </w:num>
  <w:num w:numId="6">
    <w:abstractNumId w:val="14"/>
  </w:num>
  <w:num w:numId="7">
    <w:abstractNumId w:val="17"/>
  </w:num>
  <w:num w:numId="8">
    <w:abstractNumId w:val="11"/>
  </w:num>
  <w:num w:numId="9">
    <w:abstractNumId w:val="1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A54E2A"/>
    <w:rsid w:val="000136BE"/>
    <w:rsid w:val="000163E0"/>
    <w:rsid w:val="00016EB2"/>
    <w:rsid w:val="0001762D"/>
    <w:rsid w:val="000248EE"/>
    <w:rsid w:val="00025DCC"/>
    <w:rsid w:val="000274F2"/>
    <w:rsid w:val="00030F5C"/>
    <w:rsid w:val="00032FB7"/>
    <w:rsid w:val="00033887"/>
    <w:rsid w:val="00034509"/>
    <w:rsid w:val="00036629"/>
    <w:rsid w:val="00040C8C"/>
    <w:rsid w:val="00050332"/>
    <w:rsid w:val="000517A6"/>
    <w:rsid w:val="00051878"/>
    <w:rsid w:val="00056657"/>
    <w:rsid w:val="00062F8F"/>
    <w:rsid w:val="000655D5"/>
    <w:rsid w:val="00067CC4"/>
    <w:rsid w:val="00070770"/>
    <w:rsid w:val="00074FD5"/>
    <w:rsid w:val="000866BB"/>
    <w:rsid w:val="00094208"/>
    <w:rsid w:val="00095C69"/>
    <w:rsid w:val="000A0E73"/>
    <w:rsid w:val="000B12E0"/>
    <w:rsid w:val="000B2E6D"/>
    <w:rsid w:val="000C0FB2"/>
    <w:rsid w:val="000C2F6C"/>
    <w:rsid w:val="000C7E64"/>
    <w:rsid w:val="000D788E"/>
    <w:rsid w:val="000E0571"/>
    <w:rsid w:val="000E2337"/>
    <w:rsid w:val="000F4F9A"/>
    <w:rsid w:val="000F59F0"/>
    <w:rsid w:val="000F689C"/>
    <w:rsid w:val="000F7C31"/>
    <w:rsid w:val="00100DD9"/>
    <w:rsid w:val="001012D2"/>
    <w:rsid w:val="00102E86"/>
    <w:rsid w:val="0010489C"/>
    <w:rsid w:val="00116852"/>
    <w:rsid w:val="001174FF"/>
    <w:rsid w:val="0012234D"/>
    <w:rsid w:val="00122605"/>
    <w:rsid w:val="00123FE8"/>
    <w:rsid w:val="00131E3F"/>
    <w:rsid w:val="00132115"/>
    <w:rsid w:val="001505DC"/>
    <w:rsid w:val="0015412B"/>
    <w:rsid w:val="00154960"/>
    <w:rsid w:val="0017234C"/>
    <w:rsid w:val="001851FE"/>
    <w:rsid w:val="0019005E"/>
    <w:rsid w:val="001A3523"/>
    <w:rsid w:val="001A5E68"/>
    <w:rsid w:val="001A704E"/>
    <w:rsid w:val="001B6095"/>
    <w:rsid w:val="001D1C3C"/>
    <w:rsid w:val="001D57E8"/>
    <w:rsid w:val="001D5D47"/>
    <w:rsid w:val="001D7C75"/>
    <w:rsid w:val="001E2724"/>
    <w:rsid w:val="0020272D"/>
    <w:rsid w:val="00205B3B"/>
    <w:rsid w:val="00210441"/>
    <w:rsid w:val="00213D64"/>
    <w:rsid w:val="002227D4"/>
    <w:rsid w:val="00225AB0"/>
    <w:rsid w:val="00227A66"/>
    <w:rsid w:val="00230984"/>
    <w:rsid w:val="002340EA"/>
    <w:rsid w:val="00236AA9"/>
    <w:rsid w:val="002455CB"/>
    <w:rsid w:val="0024717F"/>
    <w:rsid w:val="00247513"/>
    <w:rsid w:val="002506C6"/>
    <w:rsid w:val="0025495B"/>
    <w:rsid w:val="00267277"/>
    <w:rsid w:val="00276E99"/>
    <w:rsid w:val="00280AC3"/>
    <w:rsid w:val="00284831"/>
    <w:rsid w:val="00291C8E"/>
    <w:rsid w:val="002B04FB"/>
    <w:rsid w:val="002B0DDD"/>
    <w:rsid w:val="002B1D98"/>
    <w:rsid w:val="002C3A32"/>
    <w:rsid w:val="002D09B2"/>
    <w:rsid w:val="002D33B3"/>
    <w:rsid w:val="002D5C5A"/>
    <w:rsid w:val="002F5DF7"/>
    <w:rsid w:val="00303422"/>
    <w:rsid w:val="0030404A"/>
    <w:rsid w:val="003045AA"/>
    <w:rsid w:val="00304B56"/>
    <w:rsid w:val="00307B86"/>
    <w:rsid w:val="00317F60"/>
    <w:rsid w:val="00321B62"/>
    <w:rsid w:val="00325B68"/>
    <w:rsid w:val="00327705"/>
    <w:rsid w:val="003302E6"/>
    <w:rsid w:val="00331E7E"/>
    <w:rsid w:val="00341967"/>
    <w:rsid w:val="00342FA4"/>
    <w:rsid w:val="00345B21"/>
    <w:rsid w:val="003510EC"/>
    <w:rsid w:val="00365C85"/>
    <w:rsid w:val="00372C26"/>
    <w:rsid w:val="00396726"/>
    <w:rsid w:val="003B064B"/>
    <w:rsid w:val="003B3228"/>
    <w:rsid w:val="003C0484"/>
    <w:rsid w:val="003C4B04"/>
    <w:rsid w:val="003C6CF7"/>
    <w:rsid w:val="003E18F7"/>
    <w:rsid w:val="003E2520"/>
    <w:rsid w:val="003E7605"/>
    <w:rsid w:val="003E7AFD"/>
    <w:rsid w:val="00405068"/>
    <w:rsid w:val="004050F9"/>
    <w:rsid w:val="00421007"/>
    <w:rsid w:val="004314D4"/>
    <w:rsid w:val="00434B5C"/>
    <w:rsid w:val="00436610"/>
    <w:rsid w:val="00451BFF"/>
    <w:rsid w:val="004529E3"/>
    <w:rsid w:val="004534D8"/>
    <w:rsid w:val="00456A42"/>
    <w:rsid w:val="004614D8"/>
    <w:rsid w:val="004636EA"/>
    <w:rsid w:val="004650CA"/>
    <w:rsid w:val="004708AF"/>
    <w:rsid w:val="004720B3"/>
    <w:rsid w:val="004736FB"/>
    <w:rsid w:val="00474B07"/>
    <w:rsid w:val="00482FB8"/>
    <w:rsid w:val="00483751"/>
    <w:rsid w:val="004874DC"/>
    <w:rsid w:val="004A1752"/>
    <w:rsid w:val="004A39FD"/>
    <w:rsid w:val="004A5106"/>
    <w:rsid w:val="004A61C8"/>
    <w:rsid w:val="004B2CDB"/>
    <w:rsid w:val="004B30A1"/>
    <w:rsid w:val="004C16D4"/>
    <w:rsid w:val="004D006B"/>
    <w:rsid w:val="004D50AA"/>
    <w:rsid w:val="004E19D5"/>
    <w:rsid w:val="004E4FC1"/>
    <w:rsid w:val="004E540A"/>
    <w:rsid w:val="004E735A"/>
    <w:rsid w:val="004F74C9"/>
    <w:rsid w:val="004F7625"/>
    <w:rsid w:val="0050630F"/>
    <w:rsid w:val="00513519"/>
    <w:rsid w:val="00520585"/>
    <w:rsid w:val="005238DA"/>
    <w:rsid w:val="00525357"/>
    <w:rsid w:val="00525840"/>
    <w:rsid w:val="00537C3C"/>
    <w:rsid w:val="005454CE"/>
    <w:rsid w:val="00547680"/>
    <w:rsid w:val="0056007D"/>
    <w:rsid w:val="0056114C"/>
    <w:rsid w:val="005716CC"/>
    <w:rsid w:val="00581D94"/>
    <w:rsid w:val="005931A1"/>
    <w:rsid w:val="00593F66"/>
    <w:rsid w:val="005B400C"/>
    <w:rsid w:val="005B4E50"/>
    <w:rsid w:val="005B58C8"/>
    <w:rsid w:val="005B6901"/>
    <w:rsid w:val="005C0A1E"/>
    <w:rsid w:val="005D1447"/>
    <w:rsid w:val="005D5BE6"/>
    <w:rsid w:val="005D7B10"/>
    <w:rsid w:val="005F1402"/>
    <w:rsid w:val="006039C2"/>
    <w:rsid w:val="00605B40"/>
    <w:rsid w:val="00606429"/>
    <w:rsid w:val="00606987"/>
    <w:rsid w:val="00613C63"/>
    <w:rsid w:val="006150F5"/>
    <w:rsid w:val="006176EB"/>
    <w:rsid w:val="00617E8B"/>
    <w:rsid w:val="0062187F"/>
    <w:rsid w:val="006252EE"/>
    <w:rsid w:val="00627921"/>
    <w:rsid w:val="00640BCB"/>
    <w:rsid w:val="006465A0"/>
    <w:rsid w:val="00653CE6"/>
    <w:rsid w:val="0065641D"/>
    <w:rsid w:val="00663026"/>
    <w:rsid w:val="00663FAA"/>
    <w:rsid w:val="006659BE"/>
    <w:rsid w:val="0067326C"/>
    <w:rsid w:val="00673439"/>
    <w:rsid w:val="00675D42"/>
    <w:rsid w:val="00676852"/>
    <w:rsid w:val="00680D94"/>
    <w:rsid w:val="0068110D"/>
    <w:rsid w:val="0068198D"/>
    <w:rsid w:val="00681A4D"/>
    <w:rsid w:val="006902CC"/>
    <w:rsid w:val="00695DD8"/>
    <w:rsid w:val="00696A2D"/>
    <w:rsid w:val="006A29DA"/>
    <w:rsid w:val="006A3EFA"/>
    <w:rsid w:val="006A4C9E"/>
    <w:rsid w:val="006C162C"/>
    <w:rsid w:val="006C69E4"/>
    <w:rsid w:val="006D0D97"/>
    <w:rsid w:val="006D0EEE"/>
    <w:rsid w:val="006F28A7"/>
    <w:rsid w:val="006F4AAB"/>
    <w:rsid w:val="0071250A"/>
    <w:rsid w:val="00725353"/>
    <w:rsid w:val="00741D15"/>
    <w:rsid w:val="00741F7B"/>
    <w:rsid w:val="0074344B"/>
    <w:rsid w:val="00744933"/>
    <w:rsid w:val="007607C5"/>
    <w:rsid w:val="007614A0"/>
    <w:rsid w:val="00763B45"/>
    <w:rsid w:val="00766138"/>
    <w:rsid w:val="00771FF7"/>
    <w:rsid w:val="00776A73"/>
    <w:rsid w:val="0077713B"/>
    <w:rsid w:val="00777F24"/>
    <w:rsid w:val="0078197E"/>
    <w:rsid w:val="00783295"/>
    <w:rsid w:val="00790EEE"/>
    <w:rsid w:val="00792544"/>
    <w:rsid w:val="00797AF3"/>
    <w:rsid w:val="007A34EA"/>
    <w:rsid w:val="007A53EA"/>
    <w:rsid w:val="007A7E33"/>
    <w:rsid w:val="007B050A"/>
    <w:rsid w:val="007B5D6E"/>
    <w:rsid w:val="007C02EF"/>
    <w:rsid w:val="007C0BA1"/>
    <w:rsid w:val="007C4DAE"/>
    <w:rsid w:val="007C556A"/>
    <w:rsid w:val="007D3B0A"/>
    <w:rsid w:val="007D4E46"/>
    <w:rsid w:val="007D56BF"/>
    <w:rsid w:val="007E16C4"/>
    <w:rsid w:val="007F218A"/>
    <w:rsid w:val="008160AB"/>
    <w:rsid w:val="0081710C"/>
    <w:rsid w:val="00817EE1"/>
    <w:rsid w:val="0082417D"/>
    <w:rsid w:val="00832FCA"/>
    <w:rsid w:val="0083673A"/>
    <w:rsid w:val="008401B4"/>
    <w:rsid w:val="00842DEA"/>
    <w:rsid w:val="00846F9C"/>
    <w:rsid w:val="00852B0B"/>
    <w:rsid w:val="00854261"/>
    <w:rsid w:val="00871944"/>
    <w:rsid w:val="00880627"/>
    <w:rsid w:val="00886B5E"/>
    <w:rsid w:val="00891844"/>
    <w:rsid w:val="008922A5"/>
    <w:rsid w:val="008A095C"/>
    <w:rsid w:val="008A1E8C"/>
    <w:rsid w:val="008B35C3"/>
    <w:rsid w:val="008C3F87"/>
    <w:rsid w:val="008C6153"/>
    <w:rsid w:val="008D1F5C"/>
    <w:rsid w:val="008D59BE"/>
    <w:rsid w:val="008D69DF"/>
    <w:rsid w:val="008E0023"/>
    <w:rsid w:val="008E06A7"/>
    <w:rsid w:val="008E0D21"/>
    <w:rsid w:val="008E3DAC"/>
    <w:rsid w:val="008E4BDD"/>
    <w:rsid w:val="008E609F"/>
    <w:rsid w:val="008F04E1"/>
    <w:rsid w:val="008F0620"/>
    <w:rsid w:val="008F258D"/>
    <w:rsid w:val="008F33E6"/>
    <w:rsid w:val="008F536E"/>
    <w:rsid w:val="008F5792"/>
    <w:rsid w:val="008F760F"/>
    <w:rsid w:val="00911768"/>
    <w:rsid w:val="00912BEA"/>
    <w:rsid w:val="00913206"/>
    <w:rsid w:val="0094417E"/>
    <w:rsid w:val="00952D85"/>
    <w:rsid w:val="009531E4"/>
    <w:rsid w:val="009605F6"/>
    <w:rsid w:val="0096233A"/>
    <w:rsid w:val="00962E9A"/>
    <w:rsid w:val="00964F8F"/>
    <w:rsid w:val="0097062E"/>
    <w:rsid w:val="009A1EBE"/>
    <w:rsid w:val="009A7CA7"/>
    <w:rsid w:val="009B64E2"/>
    <w:rsid w:val="009C2972"/>
    <w:rsid w:val="009C5BBC"/>
    <w:rsid w:val="009C77F1"/>
    <w:rsid w:val="009D232F"/>
    <w:rsid w:val="009D54DA"/>
    <w:rsid w:val="009E52D7"/>
    <w:rsid w:val="009F2E5B"/>
    <w:rsid w:val="009F4C36"/>
    <w:rsid w:val="00A0709D"/>
    <w:rsid w:val="00A10079"/>
    <w:rsid w:val="00A15054"/>
    <w:rsid w:val="00A221F3"/>
    <w:rsid w:val="00A25549"/>
    <w:rsid w:val="00A3280D"/>
    <w:rsid w:val="00A3339A"/>
    <w:rsid w:val="00A353CB"/>
    <w:rsid w:val="00A42461"/>
    <w:rsid w:val="00A442E1"/>
    <w:rsid w:val="00A4517F"/>
    <w:rsid w:val="00A46F41"/>
    <w:rsid w:val="00A50FE7"/>
    <w:rsid w:val="00A54E2A"/>
    <w:rsid w:val="00A6367B"/>
    <w:rsid w:val="00A6508E"/>
    <w:rsid w:val="00A7190F"/>
    <w:rsid w:val="00A76548"/>
    <w:rsid w:val="00A85AC9"/>
    <w:rsid w:val="00A93191"/>
    <w:rsid w:val="00A96380"/>
    <w:rsid w:val="00A9721F"/>
    <w:rsid w:val="00A97C48"/>
    <w:rsid w:val="00AA02AA"/>
    <w:rsid w:val="00AA2047"/>
    <w:rsid w:val="00AA770F"/>
    <w:rsid w:val="00AA78C0"/>
    <w:rsid w:val="00AB2728"/>
    <w:rsid w:val="00AB2B79"/>
    <w:rsid w:val="00AB7573"/>
    <w:rsid w:val="00AC0C7B"/>
    <w:rsid w:val="00AC20E2"/>
    <w:rsid w:val="00AC7612"/>
    <w:rsid w:val="00AC7D59"/>
    <w:rsid w:val="00AD2CD5"/>
    <w:rsid w:val="00AD7956"/>
    <w:rsid w:val="00AE10DC"/>
    <w:rsid w:val="00AE2D95"/>
    <w:rsid w:val="00AE3C89"/>
    <w:rsid w:val="00AF024D"/>
    <w:rsid w:val="00B1328C"/>
    <w:rsid w:val="00B1338F"/>
    <w:rsid w:val="00B1365B"/>
    <w:rsid w:val="00B1525A"/>
    <w:rsid w:val="00B237FE"/>
    <w:rsid w:val="00B27577"/>
    <w:rsid w:val="00B33C47"/>
    <w:rsid w:val="00B33CC9"/>
    <w:rsid w:val="00B34404"/>
    <w:rsid w:val="00B367F7"/>
    <w:rsid w:val="00B37717"/>
    <w:rsid w:val="00B41F3B"/>
    <w:rsid w:val="00B537C3"/>
    <w:rsid w:val="00B57D42"/>
    <w:rsid w:val="00B6554A"/>
    <w:rsid w:val="00B665ED"/>
    <w:rsid w:val="00B70F3E"/>
    <w:rsid w:val="00B71A77"/>
    <w:rsid w:val="00B71B8F"/>
    <w:rsid w:val="00B7456D"/>
    <w:rsid w:val="00B751B1"/>
    <w:rsid w:val="00B801A2"/>
    <w:rsid w:val="00B85F22"/>
    <w:rsid w:val="00B87BE9"/>
    <w:rsid w:val="00B902F5"/>
    <w:rsid w:val="00B93DAC"/>
    <w:rsid w:val="00B9523E"/>
    <w:rsid w:val="00BA0F25"/>
    <w:rsid w:val="00BA14F1"/>
    <w:rsid w:val="00BA6230"/>
    <w:rsid w:val="00BB1BD6"/>
    <w:rsid w:val="00BB1E52"/>
    <w:rsid w:val="00BB2002"/>
    <w:rsid w:val="00BB2E81"/>
    <w:rsid w:val="00BC0CF8"/>
    <w:rsid w:val="00BD5C67"/>
    <w:rsid w:val="00BD7A13"/>
    <w:rsid w:val="00BE4480"/>
    <w:rsid w:val="00BE7F4D"/>
    <w:rsid w:val="00C05354"/>
    <w:rsid w:val="00C06A14"/>
    <w:rsid w:val="00C11726"/>
    <w:rsid w:val="00C27321"/>
    <w:rsid w:val="00C35C11"/>
    <w:rsid w:val="00C465D1"/>
    <w:rsid w:val="00C516F7"/>
    <w:rsid w:val="00C51A84"/>
    <w:rsid w:val="00C568B7"/>
    <w:rsid w:val="00C60676"/>
    <w:rsid w:val="00C60C82"/>
    <w:rsid w:val="00C71D30"/>
    <w:rsid w:val="00C74E7B"/>
    <w:rsid w:val="00C7510A"/>
    <w:rsid w:val="00C834DB"/>
    <w:rsid w:val="00C92463"/>
    <w:rsid w:val="00C965BB"/>
    <w:rsid w:val="00CA0DFF"/>
    <w:rsid w:val="00CA1955"/>
    <w:rsid w:val="00CA7AB0"/>
    <w:rsid w:val="00CD7A71"/>
    <w:rsid w:val="00CF33F7"/>
    <w:rsid w:val="00D0005A"/>
    <w:rsid w:val="00D032C8"/>
    <w:rsid w:val="00D10890"/>
    <w:rsid w:val="00D21D41"/>
    <w:rsid w:val="00D2275C"/>
    <w:rsid w:val="00D3017E"/>
    <w:rsid w:val="00D37FBB"/>
    <w:rsid w:val="00D731F3"/>
    <w:rsid w:val="00D809E5"/>
    <w:rsid w:val="00D80C74"/>
    <w:rsid w:val="00D814E6"/>
    <w:rsid w:val="00D82669"/>
    <w:rsid w:val="00D85C51"/>
    <w:rsid w:val="00D864CB"/>
    <w:rsid w:val="00D93C62"/>
    <w:rsid w:val="00DA00A7"/>
    <w:rsid w:val="00DA759D"/>
    <w:rsid w:val="00DD46F8"/>
    <w:rsid w:val="00DE6B38"/>
    <w:rsid w:val="00DF3D1D"/>
    <w:rsid w:val="00DF546C"/>
    <w:rsid w:val="00E024C6"/>
    <w:rsid w:val="00E03514"/>
    <w:rsid w:val="00E072A3"/>
    <w:rsid w:val="00E2103F"/>
    <w:rsid w:val="00E3116E"/>
    <w:rsid w:val="00E40181"/>
    <w:rsid w:val="00E40186"/>
    <w:rsid w:val="00E549C2"/>
    <w:rsid w:val="00E55D8F"/>
    <w:rsid w:val="00E61A70"/>
    <w:rsid w:val="00E64834"/>
    <w:rsid w:val="00E7476D"/>
    <w:rsid w:val="00E906F8"/>
    <w:rsid w:val="00E92F40"/>
    <w:rsid w:val="00E93754"/>
    <w:rsid w:val="00E94094"/>
    <w:rsid w:val="00E953AD"/>
    <w:rsid w:val="00E979CA"/>
    <w:rsid w:val="00EA5F9B"/>
    <w:rsid w:val="00EB5552"/>
    <w:rsid w:val="00EC09BD"/>
    <w:rsid w:val="00EC25CD"/>
    <w:rsid w:val="00EC4CD5"/>
    <w:rsid w:val="00ED5090"/>
    <w:rsid w:val="00ED7EE5"/>
    <w:rsid w:val="00EE4E03"/>
    <w:rsid w:val="00EE7CB0"/>
    <w:rsid w:val="00EF2253"/>
    <w:rsid w:val="00EF448A"/>
    <w:rsid w:val="00F00E3C"/>
    <w:rsid w:val="00F02A5C"/>
    <w:rsid w:val="00F11CBB"/>
    <w:rsid w:val="00F11FBF"/>
    <w:rsid w:val="00F128ED"/>
    <w:rsid w:val="00F13D26"/>
    <w:rsid w:val="00F17E0C"/>
    <w:rsid w:val="00F22B49"/>
    <w:rsid w:val="00F300C8"/>
    <w:rsid w:val="00F44E0E"/>
    <w:rsid w:val="00F53B20"/>
    <w:rsid w:val="00F5679C"/>
    <w:rsid w:val="00F62FD2"/>
    <w:rsid w:val="00F643C3"/>
    <w:rsid w:val="00F70CDF"/>
    <w:rsid w:val="00F72172"/>
    <w:rsid w:val="00F73F05"/>
    <w:rsid w:val="00F772D1"/>
    <w:rsid w:val="00F841D2"/>
    <w:rsid w:val="00F8456B"/>
    <w:rsid w:val="00F9119D"/>
    <w:rsid w:val="00F9389B"/>
    <w:rsid w:val="00FA2CC0"/>
    <w:rsid w:val="00FC6029"/>
    <w:rsid w:val="00FD0EFE"/>
    <w:rsid w:val="00FE2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4D006B"/>
    <w:pPr>
      <w:widowControl w:val="0"/>
      <w:autoSpaceDE w:val="0"/>
      <w:autoSpaceDN w:val="0"/>
      <w:adjustRightInd w:val="0"/>
      <w:spacing w:before="60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36EA"/>
    <w:pPr>
      <w:keepNext/>
      <w:numPr>
        <w:numId w:val="1"/>
      </w:numPr>
      <w:spacing w:before="240" w:after="60"/>
      <w:outlineLvl w:val="0"/>
    </w:pPr>
    <w:rPr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636EA"/>
    <w:pPr>
      <w:keepNext/>
      <w:numPr>
        <w:ilvl w:val="1"/>
        <w:numId w:val="1"/>
      </w:numPr>
      <w:spacing w:before="240" w:after="60"/>
      <w:outlineLvl w:val="1"/>
    </w:pPr>
    <w:rPr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20B3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20B3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20B3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20B3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20B3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20B3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20B3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636EA"/>
    <w:rPr>
      <w:rFonts w:ascii="Arial" w:hAnsi="Arial"/>
      <w:b/>
      <w:bCs/>
      <w:kern w:val="32"/>
      <w:sz w:val="24"/>
      <w:szCs w:val="32"/>
    </w:rPr>
  </w:style>
  <w:style w:type="character" w:customStyle="1" w:styleId="Nagwek2Znak">
    <w:name w:val="Nagłówek 2 Znak"/>
    <w:link w:val="Nagwek2"/>
    <w:uiPriority w:val="9"/>
    <w:rsid w:val="004636EA"/>
    <w:rPr>
      <w:rFonts w:ascii="Arial" w:hAnsi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20B3"/>
    <w:rPr>
      <w:rFonts w:ascii="Cambria" w:hAnsi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20B3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20B3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20B3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20B3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20B3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20B3"/>
    <w:rPr>
      <w:rFonts w:ascii="Cambria" w:hAnsi="Cambria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54E2A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uiPriority w:val="99"/>
    <w:rsid w:val="00A54E2A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54E2A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StopkaZnak">
    <w:name w:val="Stopka Znak"/>
    <w:link w:val="Stopka"/>
    <w:uiPriority w:val="99"/>
    <w:rsid w:val="00A54E2A"/>
    <w:rPr>
      <w:rFonts w:ascii="Times New Roman" w:hAnsi="Times New Roman" w:cs="Times New Roman"/>
      <w:sz w:val="20"/>
      <w:szCs w:val="20"/>
    </w:rPr>
  </w:style>
  <w:style w:type="paragraph" w:customStyle="1" w:styleId="3CBD5A742C28424DA5172AD252E32316">
    <w:name w:val="3CBD5A742C28424DA5172AD252E32316"/>
    <w:rsid w:val="00A54E2A"/>
    <w:pPr>
      <w:spacing w:after="200" w:line="276" w:lineRule="auto"/>
    </w:pPr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4E2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54E2A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547680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qFormat/>
    <w:rsid w:val="003C0484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3C0484"/>
  </w:style>
  <w:style w:type="paragraph" w:customStyle="1" w:styleId="Akapitzlist1">
    <w:name w:val="Akapit z listą1"/>
    <w:basedOn w:val="Normalny"/>
    <w:link w:val="AkapitzlistZnak"/>
    <w:uiPriority w:val="34"/>
    <w:qFormat/>
    <w:rsid w:val="00AC0C7B"/>
    <w:pPr>
      <w:widowControl/>
      <w:autoSpaceDE/>
      <w:autoSpaceDN/>
      <w:adjustRightInd/>
      <w:spacing w:before="0"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andardowy1">
    <w:name w:val="Standardowy1"/>
    <w:rsid w:val="00AC0C7B"/>
    <w:rPr>
      <w:rFonts w:ascii="Times New Roman" w:hAnsi="Times New Roman"/>
      <w:sz w:val="24"/>
      <w:szCs w:val="24"/>
    </w:rPr>
  </w:style>
  <w:style w:type="paragraph" w:customStyle="1" w:styleId="Zwykytekst3">
    <w:name w:val="Zwykły tekst3"/>
    <w:basedOn w:val="Normalny"/>
    <w:rsid w:val="000A0E73"/>
    <w:pPr>
      <w:widowControl/>
      <w:suppressAutoHyphens/>
      <w:autoSpaceDE/>
      <w:autoSpaceDN/>
      <w:adjustRightInd/>
      <w:spacing w:before="0"/>
    </w:pPr>
    <w:rPr>
      <w:rFonts w:ascii="Courier New" w:hAnsi="Courier New"/>
      <w:lang w:eastAsia="ar-SA"/>
    </w:rPr>
  </w:style>
  <w:style w:type="paragraph" w:styleId="Tekstpodstawowy">
    <w:name w:val="Body Text"/>
    <w:basedOn w:val="Normalny"/>
    <w:link w:val="TekstpodstawowyZnak"/>
    <w:rsid w:val="000A0E73"/>
    <w:pPr>
      <w:widowControl/>
      <w:suppressAutoHyphens/>
      <w:autoSpaceDE/>
      <w:autoSpaceDN/>
      <w:adjustRightInd/>
      <w:spacing w:before="0" w:after="120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0A0E73"/>
    <w:rPr>
      <w:rFonts w:ascii="Times New Roman" w:hAnsi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0A0E73"/>
    <w:pPr>
      <w:widowControl/>
      <w:suppressAutoHyphens/>
      <w:autoSpaceDE/>
      <w:autoSpaceDN/>
      <w:adjustRightInd/>
      <w:spacing w:before="0"/>
    </w:pPr>
    <w:rPr>
      <w:rFonts w:ascii="Courier New" w:hAnsi="Courier New"/>
      <w:lang w:eastAsia="ar-SA"/>
    </w:rPr>
  </w:style>
  <w:style w:type="paragraph" w:styleId="Tekstpodstawowywcity">
    <w:name w:val="Body Text Indent"/>
    <w:basedOn w:val="Normalny"/>
    <w:link w:val="TekstpodstawowywcityZnak"/>
    <w:rsid w:val="004A5106"/>
    <w:pPr>
      <w:widowControl/>
      <w:autoSpaceDE/>
      <w:autoSpaceDN/>
      <w:adjustRightInd/>
      <w:spacing w:before="0"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link w:val="Tekstpodstawowywcity"/>
    <w:rsid w:val="004A5106"/>
    <w:rPr>
      <w:rFonts w:ascii="Times New Roman" w:hAnsi="Times New Roman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uiPriority w:val="34"/>
    <w:qFormat/>
    <w:rsid w:val="004720B3"/>
    <w:pPr>
      <w:ind w:left="708"/>
    </w:pPr>
  </w:style>
  <w:style w:type="paragraph" w:customStyle="1" w:styleId="pkt">
    <w:name w:val="pkt"/>
    <w:basedOn w:val="Normalny"/>
    <w:rsid w:val="00A10079"/>
    <w:pPr>
      <w:widowControl/>
      <w:autoSpaceDE/>
      <w:autoSpaceDN/>
      <w:adjustRightInd/>
      <w:spacing w:after="60"/>
      <w:ind w:left="851" w:hanging="295"/>
      <w:jc w:val="both"/>
    </w:pPr>
    <w:rPr>
      <w:rFonts w:ascii="Times New Roman" w:hAnsi="Times New Roman"/>
      <w:sz w:val="24"/>
    </w:rPr>
  </w:style>
  <w:style w:type="paragraph" w:customStyle="1" w:styleId="Default">
    <w:name w:val="Default"/>
    <w:rsid w:val="00A1007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10079"/>
    <w:rPr>
      <w:rFonts w:ascii="Times New Roman" w:hAnsi="Times New Roman"/>
    </w:rPr>
  </w:style>
  <w:style w:type="paragraph" w:styleId="Tekstkomentarza">
    <w:name w:val="annotation text"/>
    <w:basedOn w:val="Normalny"/>
    <w:link w:val="TekstkomentarzaZnak"/>
    <w:semiHidden/>
    <w:rsid w:val="00A10079"/>
    <w:pPr>
      <w:widowControl/>
      <w:autoSpaceDE/>
      <w:autoSpaceDN/>
      <w:adjustRightInd/>
      <w:spacing w:before="0"/>
    </w:pPr>
    <w:rPr>
      <w:rFonts w:ascii="Times New Roman" w:hAnsi="Times New Roman"/>
    </w:rPr>
  </w:style>
  <w:style w:type="character" w:customStyle="1" w:styleId="postbody">
    <w:name w:val="postbody"/>
    <w:rsid w:val="00A10079"/>
  </w:style>
  <w:style w:type="character" w:customStyle="1" w:styleId="MapadokumentuZnak">
    <w:name w:val="Mapa dokumentu Znak"/>
    <w:uiPriority w:val="99"/>
    <w:rsid w:val="00A10079"/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A10079"/>
    <w:rPr>
      <w:rFonts w:ascii="Tahoma" w:hAnsi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A10079"/>
    <w:pPr>
      <w:widowControl/>
      <w:autoSpaceDE/>
      <w:autoSpaceDN/>
      <w:adjustRightInd/>
      <w:spacing w:before="0"/>
    </w:pPr>
    <w:rPr>
      <w:rFonts w:ascii="Tahoma" w:hAnsi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A10079"/>
    <w:pPr>
      <w:widowControl/>
      <w:autoSpaceDE/>
      <w:autoSpaceDN/>
      <w:adjustRightInd/>
      <w:spacing w:before="0" w:after="120" w:line="276" w:lineRule="auto"/>
    </w:pPr>
    <w:rPr>
      <w:rFonts w:ascii="Calibri" w:eastAsia="Calibri" w:hAnsi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0079"/>
    <w:rPr>
      <w:rFonts w:eastAsia="Calibri"/>
      <w:sz w:val="16"/>
      <w:szCs w:val="16"/>
    </w:rPr>
  </w:style>
  <w:style w:type="paragraph" w:customStyle="1" w:styleId="pkt1">
    <w:name w:val="pkt1"/>
    <w:basedOn w:val="pkt"/>
    <w:rsid w:val="00A10079"/>
    <w:pPr>
      <w:ind w:left="850" w:hanging="425"/>
    </w:pPr>
  </w:style>
  <w:style w:type="paragraph" w:customStyle="1" w:styleId="St4-punkt">
    <w:name w:val="St4-punkt"/>
    <w:basedOn w:val="Normalny"/>
    <w:rsid w:val="00A10079"/>
    <w:pPr>
      <w:widowControl/>
      <w:autoSpaceDE/>
      <w:autoSpaceDN/>
      <w:adjustRightInd/>
      <w:spacing w:before="0"/>
      <w:ind w:left="680" w:hanging="340"/>
      <w:jc w:val="both"/>
    </w:pPr>
    <w:rPr>
      <w:rFonts w:ascii="Times New Roman" w:hAnsi="Times New Roman"/>
      <w:sz w:val="24"/>
    </w:rPr>
  </w:style>
  <w:style w:type="paragraph" w:customStyle="1" w:styleId="Styl2">
    <w:name w:val="Styl2"/>
    <w:basedOn w:val="Normalny"/>
    <w:rsid w:val="00A10079"/>
    <w:pPr>
      <w:widowControl/>
      <w:numPr>
        <w:numId w:val="2"/>
      </w:numPr>
      <w:autoSpaceDE/>
      <w:autoSpaceDN/>
      <w:adjustRightInd/>
      <w:spacing w:before="0"/>
      <w:jc w:val="both"/>
    </w:pPr>
    <w:rPr>
      <w:rFonts w:ascii="Tahoma" w:hAnsi="Tahoma"/>
      <w:sz w:val="22"/>
    </w:rPr>
  </w:style>
  <w:style w:type="paragraph" w:customStyle="1" w:styleId="ust">
    <w:name w:val="ust"/>
    <w:rsid w:val="00A10079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styleId="Bezodstpw">
    <w:name w:val="No Spacing"/>
    <w:uiPriority w:val="1"/>
    <w:qFormat/>
    <w:rsid w:val="00A10079"/>
    <w:rPr>
      <w:rFonts w:eastAsia="Calibri"/>
      <w:sz w:val="22"/>
      <w:szCs w:val="22"/>
      <w:lang w:eastAsia="en-US"/>
    </w:rPr>
  </w:style>
  <w:style w:type="character" w:styleId="Odwoanieprzypisudolnego">
    <w:name w:val="footnote reference"/>
    <w:rsid w:val="00A10079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A10079"/>
    <w:pPr>
      <w:widowControl/>
      <w:autoSpaceDE/>
      <w:autoSpaceDN/>
      <w:adjustRightInd/>
      <w:spacing w:before="0"/>
    </w:pPr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rsid w:val="00A10079"/>
    <w:rPr>
      <w:rFonts w:ascii="Times New Roman" w:hAnsi="Times New Roman"/>
    </w:rPr>
  </w:style>
  <w:style w:type="character" w:customStyle="1" w:styleId="Teksttreci">
    <w:name w:val="Tekst treści_"/>
    <w:basedOn w:val="Domylnaczcionkaakapitu"/>
    <w:link w:val="Teksttreci0"/>
    <w:rsid w:val="00A10079"/>
    <w:rPr>
      <w:rFonts w:ascii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079"/>
    <w:pPr>
      <w:shd w:val="clear" w:color="auto" w:fill="FFFFFF"/>
      <w:autoSpaceDE/>
      <w:autoSpaceDN/>
      <w:adjustRightInd/>
      <w:spacing w:after="1260" w:line="206" w:lineRule="exact"/>
      <w:ind w:hanging="420"/>
      <w:jc w:val="center"/>
    </w:pPr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007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0079"/>
    <w:pPr>
      <w:widowControl/>
      <w:autoSpaceDE/>
      <w:autoSpaceDN/>
      <w:adjustRightInd/>
      <w:spacing w:before="0" w:after="200" w:line="276" w:lineRule="auto"/>
    </w:pPr>
    <w:rPr>
      <w:rFonts w:ascii="Calibri" w:hAnsi="Calibri"/>
    </w:rPr>
  </w:style>
  <w:style w:type="character" w:customStyle="1" w:styleId="oznaczenie">
    <w:name w:val="oznaczenie"/>
    <w:basedOn w:val="Domylnaczcionkaakapitu"/>
    <w:rsid w:val="00A10079"/>
  </w:style>
  <w:style w:type="character" w:customStyle="1" w:styleId="textnode">
    <w:name w:val="textnode"/>
    <w:basedOn w:val="Domylnaczcionkaakapitu"/>
    <w:rsid w:val="00A10079"/>
  </w:style>
  <w:style w:type="table" w:styleId="Tabela-Siatka">
    <w:name w:val="Table Grid"/>
    <w:basedOn w:val="Standardowy"/>
    <w:uiPriority w:val="59"/>
    <w:rsid w:val="00304B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E0D2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E0D21"/>
    <w:rPr>
      <w:rFonts w:ascii="Arial" w:hAnsi="Arial"/>
    </w:rPr>
  </w:style>
  <w:style w:type="paragraph" w:customStyle="1" w:styleId="Standard">
    <w:name w:val="Standard"/>
    <w:rsid w:val="008E0D21"/>
    <w:pPr>
      <w:suppressAutoHyphens/>
      <w:autoSpaceDN w:val="0"/>
      <w:textAlignment w:val="baseline"/>
    </w:pPr>
    <w:rPr>
      <w:rFonts w:ascii="Times New Roman" w:hAnsi="Times New Roman"/>
      <w:kern w:val="3"/>
      <w:sz w:val="24"/>
    </w:rPr>
  </w:style>
  <w:style w:type="paragraph" w:customStyle="1" w:styleId="SIWZ2">
    <w:name w:val="SIWZ 2"/>
    <w:basedOn w:val="Normalny"/>
    <w:rsid w:val="008E0D21"/>
    <w:pPr>
      <w:widowControl/>
      <w:suppressAutoHyphens/>
      <w:autoSpaceDE/>
      <w:adjustRightInd/>
      <w:spacing w:before="0" w:after="113"/>
      <w:textAlignment w:val="baseline"/>
    </w:pPr>
    <w:rPr>
      <w:rFonts w:ascii="Times New Roman" w:hAnsi="Times New Roman"/>
      <w:kern w:val="3"/>
      <w:sz w:val="24"/>
    </w:rPr>
  </w:style>
  <w:style w:type="paragraph" w:customStyle="1" w:styleId="FR1">
    <w:name w:val="FR1"/>
    <w:rsid w:val="002227D4"/>
    <w:pPr>
      <w:widowControl w:val="0"/>
      <w:suppressAutoHyphens/>
      <w:spacing w:before="280"/>
      <w:ind w:left="3240"/>
    </w:pPr>
    <w:rPr>
      <w:rFonts w:ascii="Arial" w:eastAsia="Arial" w:hAnsi="Arial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30A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30A1"/>
    <w:pPr>
      <w:widowControl w:val="0"/>
      <w:autoSpaceDE w:val="0"/>
      <w:autoSpaceDN w:val="0"/>
      <w:adjustRightInd w:val="0"/>
      <w:spacing w:before="60"/>
    </w:pPr>
    <w:rPr>
      <w:rFonts w:ascii="Arial" w:hAnsi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30A1"/>
    <w:rPr>
      <w:rFonts w:ascii="Arial" w:hAnsi="Arial"/>
      <w:b/>
      <w:bCs/>
    </w:rPr>
  </w:style>
  <w:style w:type="character" w:customStyle="1" w:styleId="TeksttreciKursywa">
    <w:name w:val="Tekst treści + Kursywa"/>
    <w:basedOn w:val="Teksttreci"/>
    <w:rsid w:val="000C2F6C"/>
    <w:rPr>
      <w:rFonts w:eastAsia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792544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92544"/>
    <w:pPr>
      <w:widowControl/>
      <w:shd w:val="clear" w:color="auto" w:fill="FFFFFF"/>
      <w:autoSpaceDE/>
      <w:autoSpaceDN/>
      <w:adjustRightInd/>
      <w:spacing w:before="1200" w:after="4080" w:line="0" w:lineRule="atLeast"/>
      <w:ind w:hanging="840"/>
    </w:pPr>
    <w:rPr>
      <w:rFonts w:ascii="Bookman Old Style" w:eastAsia="Bookman Old Style" w:hAnsi="Bookman Old Style" w:cs="Bookman Old Style"/>
    </w:rPr>
  </w:style>
  <w:style w:type="character" w:customStyle="1" w:styleId="AkapitzlistZnak">
    <w:name w:val="Akapit z listą Znak"/>
    <w:aliases w:val="normalny tekst Znak"/>
    <w:link w:val="Akapitzlist1"/>
    <w:uiPriority w:val="34"/>
    <w:qFormat/>
    <w:locked/>
    <w:rsid w:val="00BA14F1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4D006B"/>
    <w:pPr>
      <w:widowControl w:val="0"/>
      <w:autoSpaceDE w:val="0"/>
      <w:autoSpaceDN w:val="0"/>
      <w:adjustRightInd w:val="0"/>
      <w:spacing w:before="60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36EA"/>
    <w:pPr>
      <w:keepNext/>
      <w:numPr>
        <w:numId w:val="6"/>
      </w:numPr>
      <w:spacing w:before="240" w:after="60"/>
      <w:outlineLvl w:val="0"/>
    </w:pPr>
    <w:rPr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636EA"/>
    <w:pPr>
      <w:keepNext/>
      <w:numPr>
        <w:ilvl w:val="1"/>
        <w:numId w:val="6"/>
      </w:numPr>
      <w:spacing w:before="240" w:after="60"/>
      <w:outlineLvl w:val="1"/>
    </w:pPr>
    <w:rPr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20B3"/>
    <w:pPr>
      <w:keepNext/>
      <w:numPr>
        <w:ilvl w:val="2"/>
        <w:numId w:val="6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20B3"/>
    <w:pPr>
      <w:keepNext/>
      <w:numPr>
        <w:ilvl w:val="3"/>
        <w:numId w:val="6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20B3"/>
    <w:pPr>
      <w:numPr>
        <w:ilvl w:val="4"/>
        <w:numId w:val="6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20B3"/>
    <w:pPr>
      <w:numPr>
        <w:ilvl w:val="5"/>
        <w:numId w:val="6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20B3"/>
    <w:pPr>
      <w:numPr>
        <w:ilvl w:val="6"/>
        <w:numId w:val="6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20B3"/>
    <w:pPr>
      <w:numPr>
        <w:ilvl w:val="7"/>
        <w:numId w:val="6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20B3"/>
    <w:pPr>
      <w:numPr>
        <w:ilvl w:val="8"/>
        <w:numId w:val="6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636EA"/>
    <w:rPr>
      <w:rFonts w:ascii="Arial" w:hAnsi="Arial"/>
      <w:b/>
      <w:bCs/>
      <w:kern w:val="32"/>
      <w:sz w:val="24"/>
      <w:szCs w:val="32"/>
    </w:rPr>
  </w:style>
  <w:style w:type="character" w:customStyle="1" w:styleId="Nagwek2Znak">
    <w:name w:val="Nagłówek 2 Znak"/>
    <w:link w:val="Nagwek2"/>
    <w:uiPriority w:val="9"/>
    <w:rsid w:val="004636EA"/>
    <w:rPr>
      <w:rFonts w:ascii="Arial" w:hAnsi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20B3"/>
    <w:rPr>
      <w:rFonts w:ascii="Cambria" w:hAnsi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20B3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20B3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20B3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20B3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20B3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20B3"/>
    <w:rPr>
      <w:rFonts w:ascii="Cambria" w:hAnsi="Cambria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54E2A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uiPriority w:val="99"/>
    <w:rsid w:val="00A54E2A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54E2A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StopkaZnak">
    <w:name w:val="Stopka Znak"/>
    <w:link w:val="Stopka"/>
    <w:uiPriority w:val="99"/>
    <w:rsid w:val="00A54E2A"/>
    <w:rPr>
      <w:rFonts w:ascii="Times New Roman" w:hAnsi="Times New Roman" w:cs="Times New Roman"/>
      <w:sz w:val="20"/>
      <w:szCs w:val="20"/>
    </w:rPr>
  </w:style>
  <w:style w:type="paragraph" w:customStyle="1" w:styleId="3CBD5A742C28424DA5172AD252E32316">
    <w:name w:val="3CBD5A742C28424DA5172AD252E32316"/>
    <w:rsid w:val="00A54E2A"/>
    <w:pPr>
      <w:spacing w:after="200" w:line="276" w:lineRule="auto"/>
    </w:pPr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4E2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54E2A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547680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qFormat/>
    <w:rsid w:val="003C0484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3C0484"/>
  </w:style>
  <w:style w:type="paragraph" w:customStyle="1" w:styleId="Akapitzlist1">
    <w:name w:val="Akapit z listą1"/>
    <w:basedOn w:val="Normalny"/>
    <w:rsid w:val="00AC0C7B"/>
    <w:pPr>
      <w:widowControl/>
      <w:autoSpaceDE/>
      <w:autoSpaceDN/>
      <w:adjustRightInd/>
      <w:spacing w:before="0"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andardowy1">
    <w:name w:val="Standardowy1"/>
    <w:rsid w:val="00AC0C7B"/>
    <w:rPr>
      <w:rFonts w:ascii="Times New Roman" w:hAnsi="Times New Roman"/>
      <w:sz w:val="24"/>
      <w:szCs w:val="24"/>
    </w:rPr>
  </w:style>
  <w:style w:type="paragraph" w:customStyle="1" w:styleId="Zwykytekst3">
    <w:name w:val="Zwykły tekst3"/>
    <w:basedOn w:val="Normalny"/>
    <w:rsid w:val="000A0E73"/>
    <w:pPr>
      <w:widowControl/>
      <w:suppressAutoHyphens/>
      <w:autoSpaceDE/>
      <w:autoSpaceDN/>
      <w:adjustRightInd/>
      <w:spacing w:before="0"/>
    </w:pPr>
    <w:rPr>
      <w:rFonts w:ascii="Courier New" w:hAnsi="Courier New"/>
      <w:lang w:eastAsia="ar-SA"/>
    </w:rPr>
  </w:style>
  <w:style w:type="paragraph" w:styleId="Tekstpodstawowy">
    <w:name w:val="Body Text"/>
    <w:basedOn w:val="Normalny"/>
    <w:link w:val="TekstpodstawowyZnak"/>
    <w:rsid w:val="000A0E73"/>
    <w:pPr>
      <w:widowControl/>
      <w:suppressAutoHyphens/>
      <w:autoSpaceDE/>
      <w:autoSpaceDN/>
      <w:adjustRightInd/>
      <w:spacing w:before="0" w:after="120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0A0E73"/>
    <w:rPr>
      <w:rFonts w:ascii="Times New Roman" w:hAnsi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0A0E73"/>
    <w:pPr>
      <w:widowControl/>
      <w:suppressAutoHyphens/>
      <w:autoSpaceDE/>
      <w:autoSpaceDN/>
      <w:adjustRightInd/>
      <w:spacing w:before="0"/>
    </w:pPr>
    <w:rPr>
      <w:rFonts w:ascii="Courier New" w:hAnsi="Courier New"/>
      <w:lang w:eastAsia="ar-SA"/>
    </w:rPr>
  </w:style>
  <w:style w:type="paragraph" w:styleId="Tekstpodstawowywcity">
    <w:name w:val="Body Text Indent"/>
    <w:basedOn w:val="Normalny"/>
    <w:link w:val="TekstpodstawowywcityZnak"/>
    <w:rsid w:val="004A5106"/>
    <w:pPr>
      <w:widowControl/>
      <w:autoSpaceDE/>
      <w:autoSpaceDN/>
      <w:adjustRightInd/>
      <w:spacing w:before="0"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link w:val="Tekstpodstawowywcity"/>
    <w:rsid w:val="004A5106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4720B3"/>
    <w:pPr>
      <w:ind w:left="708"/>
    </w:pPr>
  </w:style>
  <w:style w:type="paragraph" w:customStyle="1" w:styleId="pkt">
    <w:name w:val="pkt"/>
    <w:basedOn w:val="Normalny"/>
    <w:rsid w:val="00A10079"/>
    <w:pPr>
      <w:widowControl/>
      <w:autoSpaceDE/>
      <w:autoSpaceDN/>
      <w:adjustRightInd/>
      <w:spacing w:after="60"/>
      <w:ind w:left="851" w:hanging="295"/>
      <w:jc w:val="both"/>
    </w:pPr>
    <w:rPr>
      <w:rFonts w:ascii="Times New Roman" w:hAnsi="Times New Roman"/>
      <w:sz w:val="24"/>
    </w:rPr>
  </w:style>
  <w:style w:type="paragraph" w:customStyle="1" w:styleId="Default">
    <w:name w:val="Default"/>
    <w:rsid w:val="00A1007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10079"/>
    <w:rPr>
      <w:rFonts w:ascii="Times New Roman" w:hAnsi="Times New Roman"/>
    </w:rPr>
  </w:style>
  <w:style w:type="paragraph" w:styleId="Tekstkomentarza">
    <w:name w:val="annotation text"/>
    <w:basedOn w:val="Normalny"/>
    <w:link w:val="TekstkomentarzaZnak"/>
    <w:semiHidden/>
    <w:rsid w:val="00A10079"/>
    <w:pPr>
      <w:widowControl/>
      <w:autoSpaceDE/>
      <w:autoSpaceDN/>
      <w:adjustRightInd/>
      <w:spacing w:before="0"/>
    </w:pPr>
    <w:rPr>
      <w:rFonts w:ascii="Times New Roman" w:hAnsi="Times New Roman"/>
    </w:rPr>
  </w:style>
  <w:style w:type="character" w:customStyle="1" w:styleId="postbody">
    <w:name w:val="postbody"/>
    <w:rsid w:val="00A10079"/>
  </w:style>
  <w:style w:type="character" w:customStyle="1" w:styleId="MapadokumentuZnak">
    <w:name w:val="Mapa dokumentu Znak"/>
    <w:uiPriority w:val="99"/>
    <w:rsid w:val="00A10079"/>
    <w:rPr>
      <w:rFonts w:ascii="Tahoma" w:eastAsia="Calibri" w:hAnsi="Tahoma" w:cs="Times New Roman"/>
      <w:sz w:val="16"/>
      <w:szCs w:val="16"/>
    </w:rPr>
  </w:style>
  <w:style w:type="character" w:customStyle="1" w:styleId="MapadokumentuZnak1">
    <w:name w:val="Mapa dokumentu Znak1"/>
    <w:basedOn w:val="Domylnaczcionkaakapitu"/>
    <w:link w:val="Mapadokumentu"/>
    <w:uiPriority w:val="99"/>
    <w:semiHidden/>
    <w:rsid w:val="00A10079"/>
    <w:rPr>
      <w:rFonts w:ascii="Tahoma" w:hAnsi="Tahoma"/>
      <w:sz w:val="16"/>
      <w:szCs w:val="16"/>
    </w:rPr>
  </w:style>
  <w:style w:type="paragraph" w:styleId="Mapadokumentu">
    <w:name w:val="Document Map"/>
    <w:basedOn w:val="Normalny"/>
    <w:link w:val="MapadokumentuZnak1"/>
    <w:uiPriority w:val="99"/>
    <w:semiHidden/>
    <w:unhideWhenUsed/>
    <w:rsid w:val="00A10079"/>
    <w:pPr>
      <w:widowControl/>
      <w:autoSpaceDE/>
      <w:autoSpaceDN/>
      <w:adjustRightInd/>
      <w:spacing w:before="0"/>
    </w:pPr>
    <w:rPr>
      <w:rFonts w:ascii="Tahoma" w:hAnsi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A10079"/>
    <w:pPr>
      <w:widowControl/>
      <w:autoSpaceDE/>
      <w:autoSpaceDN/>
      <w:adjustRightInd/>
      <w:spacing w:before="0" w:after="120" w:line="276" w:lineRule="auto"/>
    </w:pPr>
    <w:rPr>
      <w:rFonts w:ascii="Calibri" w:eastAsia="Calibri" w:hAnsi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0079"/>
    <w:rPr>
      <w:rFonts w:eastAsia="Calibri"/>
      <w:sz w:val="16"/>
      <w:szCs w:val="16"/>
    </w:rPr>
  </w:style>
  <w:style w:type="paragraph" w:customStyle="1" w:styleId="pkt1">
    <w:name w:val="pkt1"/>
    <w:basedOn w:val="pkt"/>
    <w:rsid w:val="00A10079"/>
    <w:pPr>
      <w:ind w:left="850" w:hanging="425"/>
    </w:pPr>
  </w:style>
  <w:style w:type="paragraph" w:customStyle="1" w:styleId="St4-punkt">
    <w:name w:val="St4-punkt"/>
    <w:basedOn w:val="Normalny"/>
    <w:rsid w:val="00A10079"/>
    <w:pPr>
      <w:widowControl/>
      <w:autoSpaceDE/>
      <w:autoSpaceDN/>
      <w:adjustRightInd/>
      <w:spacing w:before="0"/>
      <w:ind w:left="680" w:hanging="340"/>
      <w:jc w:val="both"/>
    </w:pPr>
    <w:rPr>
      <w:rFonts w:ascii="Times New Roman" w:hAnsi="Times New Roman"/>
      <w:sz w:val="24"/>
    </w:rPr>
  </w:style>
  <w:style w:type="paragraph" w:customStyle="1" w:styleId="Styl2">
    <w:name w:val="Styl2"/>
    <w:basedOn w:val="Normalny"/>
    <w:rsid w:val="00A10079"/>
    <w:pPr>
      <w:widowControl/>
      <w:numPr>
        <w:numId w:val="10"/>
      </w:numPr>
      <w:autoSpaceDE/>
      <w:autoSpaceDN/>
      <w:adjustRightInd/>
      <w:spacing w:before="0"/>
      <w:jc w:val="both"/>
    </w:pPr>
    <w:rPr>
      <w:rFonts w:ascii="Tahoma" w:hAnsi="Tahoma"/>
      <w:sz w:val="22"/>
    </w:rPr>
  </w:style>
  <w:style w:type="paragraph" w:customStyle="1" w:styleId="ust">
    <w:name w:val="ust"/>
    <w:rsid w:val="00A10079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styleId="Bezodstpw">
    <w:name w:val="No Spacing"/>
    <w:uiPriority w:val="1"/>
    <w:qFormat/>
    <w:rsid w:val="00A10079"/>
    <w:rPr>
      <w:rFonts w:eastAsia="Calibri"/>
      <w:sz w:val="22"/>
      <w:szCs w:val="22"/>
      <w:lang w:eastAsia="en-US"/>
    </w:rPr>
  </w:style>
  <w:style w:type="character" w:styleId="Odwoanieprzypisudolnego">
    <w:name w:val="footnote reference"/>
    <w:rsid w:val="00A10079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A10079"/>
    <w:pPr>
      <w:widowControl/>
      <w:autoSpaceDE/>
      <w:autoSpaceDN/>
      <w:adjustRightInd/>
      <w:spacing w:before="0"/>
    </w:pPr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rsid w:val="00A10079"/>
    <w:rPr>
      <w:rFonts w:ascii="Times New Roman" w:hAnsi="Times New Roman"/>
    </w:rPr>
  </w:style>
  <w:style w:type="character" w:customStyle="1" w:styleId="Teksttreci">
    <w:name w:val="Tekst treści_"/>
    <w:basedOn w:val="Domylnaczcionkaakapitu"/>
    <w:link w:val="Teksttreci0"/>
    <w:rsid w:val="00A10079"/>
    <w:rPr>
      <w:rFonts w:ascii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079"/>
    <w:pPr>
      <w:shd w:val="clear" w:color="auto" w:fill="FFFFFF"/>
      <w:autoSpaceDE/>
      <w:autoSpaceDN/>
      <w:adjustRightInd/>
      <w:spacing w:after="1260" w:line="206" w:lineRule="exact"/>
      <w:ind w:hanging="420"/>
      <w:jc w:val="center"/>
    </w:pPr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007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0079"/>
    <w:pPr>
      <w:widowControl/>
      <w:autoSpaceDE/>
      <w:autoSpaceDN/>
      <w:adjustRightInd/>
      <w:spacing w:before="0" w:after="200" w:line="276" w:lineRule="auto"/>
    </w:pPr>
    <w:rPr>
      <w:rFonts w:ascii="Calibri" w:hAnsi="Calibri"/>
    </w:rPr>
  </w:style>
  <w:style w:type="character" w:customStyle="1" w:styleId="oznaczenie">
    <w:name w:val="oznaczenie"/>
    <w:basedOn w:val="Domylnaczcionkaakapitu"/>
    <w:rsid w:val="00A10079"/>
  </w:style>
  <w:style w:type="character" w:customStyle="1" w:styleId="textnode">
    <w:name w:val="textnode"/>
    <w:basedOn w:val="Domylnaczcionkaakapitu"/>
    <w:rsid w:val="00A10079"/>
  </w:style>
  <w:style w:type="table" w:styleId="Tabela-Siatka">
    <w:name w:val="Table Grid"/>
    <w:basedOn w:val="Standardowy"/>
    <w:uiPriority w:val="59"/>
    <w:rsid w:val="00304B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E0D2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E0D21"/>
    <w:rPr>
      <w:rFonts w:ascii="Arial" w:hAnsi="Arial"/>
    </w:rPr>
  </w:style>
  <w:style w:type="paragraph" w:customStyle="1" w:styleId="Standard">
    <w:name w:val="Standard"/>
    <w:rsid w:val="008E0D21"/>
    <w:pPr>
      <w:suppressAutoHyphens/>
      <w:autoSpaceDN w:val="0"/>
      <w:textAlignment w:val="baseline"/>
    </w:pPr>
    <w:rPr>
      <w:rFonts w:ascii="Times New Roman" w:hAnsi="Times New Roman"/>
      <w:kern w:val="3"/>
      <w:sz w:val="24"/>
    </w:rPr>
  </w:style>
  <w:style w:type="paragraph" w:customStyle="1" w:styleId="SIWZ2">
    <w:name w:val="SIWZ 2"/>
    <w:basedOn w:val="Normalny"/>
    <w:rsid w:val="008E0D21"/>
    <w:pPr>
      <w:widowControl/>
      <w:suppressAutoHyphens/>
      <w:autoSpaceDE/>
      <w:adjustRightInd/>
      <w:spacing w:before="0" w:after="113"/>
      <w:textAlignment w:val="baseline"/>
    </w:pPr>
    <w:rPr>
      <w:rFonts w:ascii="Times New Roman" w:hAnsi="Times New Roman"/>
      <w:kern w:val="3"/>
      <w:sz w:val="24"/>
    </w:rPr>
  </w:style>
  <w:style w:type="paragraph" w:customStyle="1" w:styleId="FR1">
    <w:name w:val="FR1"/>
    <w:rsid w:val="002227D4"/>
    <w:pPr>
      <w:widowControl w:val="0"/>
      <w:suppressAutoHyphens/>
      <w:spacing w:before="280"/>
      <w:ind w:left="3240"/>
    </w:pPr>
    <w:rPr>
      <w:rFonts w:ascii="Arial" w:eastAsia="Arial" w:hAnsi="Arial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30A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30A1"/>
    <w:pPr>
      <w:widowControl w:val="0"/>
      <w:autoSpaceDE w:val="0"/>
      <w:autoSpaceDN w:val="0"/>
      <w:adjustRightInd w:val="0"/>
      <w:spacing w:before="60"/>
    </w:pPr>
    <w:rPr>
      <w:rFonts w:ascii="Arial" w:hAnsi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30A1"/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4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0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5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spparczew.bip.lubelskie.pl/index.php?id=68&amp;p1=szczegoly&amp;p2=6478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896172-5460-40BA-92E4-2139729E2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 ZARZĄD DRÓG WOJEWÓDZKICH W ŁODZI</vt:lpstr>
    </vt:vector>
  </TitlesOfParts>
  <Company/>
  <LinksUpToDate>false</LinksUpToDate>
  <CharactersWithSpaces>2774</CharactersWithSpaces>
  <SharedDoc>false</SharedDoc>
  <HLinks>
    <vt:vector size="6" baseType="variant">
      <vt:variant>
        <vt:i4>7929932</vt:i4>
      </vt:variant>
      <vt:variant>
        <vt:i4>0</vt:i4>
      </vt:variant>
      <vt:variant>
        <vt:i4>0</vt:i4>
      </vt:variant>
      <vt:variant>
        <vt:i4>5</vt:i4>
      </vt:variant>
      <vt:variant>
        <vt:lpwstr>mailto:inwestycje@parczew.pl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 ZARZĄD DRÓG WOJEWÓDZKICH W ŁODZI</dc:title>
  <dc:creator>AZ-VII.272.1.2013</dc:creator>
  <cp:lastModifiedBy>m.niescioruk</cp:lastModifiedBy>
  <cp:revision>5</cp:revision>
  <cp:lastPrinted>2019-06-07T05:56:00Z</cp:lastPrinted>
  <dcterms:created xsi:type="dcterms:W3CDTF">2019-07-18T11:50:00Z</dcterms:created>
  <dcterms:modified xsi:type="dcterms:W3CDTF">2019-07-18T12:09:00Z</dcterms:modified>
</cp:coreProperties>
</file>